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60947" w14:textId="62309C78" w:rsidR="00E70BE8" w:rsidRDefault="00E70BE8" w:rsidP="00E70BE8">
      <w:pPr>
        <w:numPr>
          <w:ilvl w:val="0"/>
          <w:numId w:val="25"/>
        </w:numPr>
        <w:pBdr>
          <w:top w:val="single" w:sz="24" w:space="0" w:color="EFEFEF"/>
          <w:left w:val="single" w:sz="24" w:space="0" w:color="EFEFEF"/>
          <w:bottom w:val="single" w:sz="24" w:space="0" w:color="EFEFEF"/>
          <w:right w:val="single" w:sz="24" w:space="0" w:color="EFEFEF"/>
        </w:pBdr>
        <w:shd w:val="clear" w:color="auto" w:fill="EFEFEF"/>
        <w:spacing w:before="100" w:after="0" w:line="360" w:lineRule="auto"/>
        <w:jc w:val="left"/>
        <w:outlineLvl w:val="1"/>
        <w:rPr>
          <w:rFonts w:ascii="Arial Narrow" w:hAnsi="Arial Narrow" w:cstheme="minorHAnsi"/>
          <w:b/>
          <w:bCs/>
          <w:sz w:val="22"/>
          <w:szCs w:val="22"/>
        </w:rPr>
      </w:pPr>
      <w:r w:rsidRPr="00E70BE8">
        <w:rPr>
          <w:rFonts w:ascii="Arial Narrow" w:hAnsi="Arial Narrow" w:cstheme="minorHAnsi"/>
          <w:b/>
          <w:bCs/>
          <w:sz w:val="22"/>
          <w:szCs w:val="22"/>
        </w:rPr>
        <w:t>DIS System automatyzacji backupów konfiguracji firewall</w:t>
      </w:r>
    </w:p>
    <w:p w14:paraId="3CDA0287" w14:textId="77777777" w:rsidR="00E70BE8" w:rsidRPr="00E70BE8" w:rsidRDefault="00E70BE8" w:rsidP="00E70BE8">
      <w:pPr>
        <w:rPr>
          <w:rFonts w:ascii="Arial Narrow" w:hAnsi="Arial Narrow" w:cstheme="minorHAnsi"/>
          <w:sz w:val="22"/>
          <w:szCs w:val="22"/>
        </w:rPr>
      </w:pPr>
    </w:p>
    <w:p w14:paraId="2507035C" w14:textId="77777777" w:rsidR="00E70BE8" w:rsidRDefault="00E70BE8" w:rsidP="00E70BE8">
      <w:pPr>
        <w:pStyle w:val="Nagwek1"/>
      </w:pPr>
      <w:r>
        <w:t>Opis techniczny rozwiązania</w:t>
      </w:r>
    </w:p>
    <w:p w14:paraId="1918A881" w14:textId="77777777" w:rsidR="00E70BE8" w:rsidRDefault="00E70BE8" w:rsidP="00E70BE8">
      <w:r>
        <w:t>Zakup subskrypcji i wdrożenie systemu automatyzacji realizacji kopii zapasowych konfiguracji urządzeń bezpieczeństwa sieciowego.</w:t>
      </w:r>
    </w:p>
    <w:p w14:paraId="62052CA9" w14:textId="77777777" w:rsidR="00E70BE8" w:rsidRDefault="00E70BE8" w:rsidP="00E70BE8">
      <w:r>
        <w:t xml:space="preserve">Oprogramowanie </w:t>
      </w:r>
      <w:proofErr w:type="spellStart"/>
      <w:r>
        <w:t>Backbox</w:t>
      </w:r>
      <w:proofErr w:type="spellEnd"/>
      <w:r>
        <w:t xml:space="preserve"> z licencjami pozwalającymi na obsługę:</w:t>
      </w:r>
    </w:p>
    <w:p w14:paraId="7B8F3A64" w14:textId="77777777" w:rsidR="00E70BE8" w:rsidRDefault="00E70BE8" w:rsidP="00E70BE8">
      <w:pPr>
        <w:pStyle w:val="Akapitzlist"/>
        <w:numPr>
          <w:ilvl w:val="0"/>
          <w:numId w:val="46"/>
        </w:numPr>
        <w:spacing w:before="0" w:after="160" w:line="259" w:lineRule="auto"/>
        <w:jc w:val="left"/>
      </w:pPr>
      <w:r>
        <w:t xml:space="preserve">2 klastry firewalli </w:t>
      </w:r>
      <w:proofErr w:type="spellStart"/>
      <w:r>
        <w:t>Check</w:t>
      </w:r>
      <w:proofErr w:type="spellEnd"/>
      <w:r>
        <w:t xml:space="preserve"> Point (centralne część rozwiązań dostępu do sieci Internet oraz VPN),</w:t>
      </w:r>
    </w:p>
    <w:p w14:paraId="40BFF6DA" w14:textId="77777777" w:rsidR="00E70BE8" w:rsidRDefault="00E70BE8" w:rsidP="00E70BE8">
      <w:pPr>
        <w:pStyle w:val="Akapitzlist"/>
        <w:numPr>
          <w:ilvl w:val="0"/>
          <w:numId w:val="46"/>
        </w:numPr>
        <w:spacing w:before="0" w:after="160" w:line="259" w:lineRule="auto"/>
        <w:jc w:val="left"/>
      </w:pPr>
      <w:r>
        <w:t xml:space="preserve">2 klastry firewalli </w:t>
      </w:r>
      <w:proofErr w:type="spellStart"/>
      <w:r>
        <w:t>Palo</w:t>
      </w:r>
      <w:proofErr w:type="spellEnd"/>
      <w:r>
        <w:t xml:space="preserve"> </w:t>
      </w:r>
      <w:proofErr w:type="spellStart"/>
      <w:r>
        <w:t>Alto</w:t>
      </w:r>
      <w:proofErr w:type="spellEnd"/>
      <w:r>
        <w:t xml:space="preserve"> (firewall brzegowy DC Energa),</w:t>
      </w:r>
    </w:p>
    <w:p w14:paraId="1F6DF206" w14:textId="77777777" w:rsidR="00E70BE8" w:rsidRDefault="00E70BE8" w:rsidP="00E70BE8">
      <w:pPr>
        <w:pStyle w:val="Akapitzlist"/>
        <w:numPr>
          <w:ilvl w:val="0"/>
          <w:numId w:val="46"/>
        </w:numPr>
        <w:spacing w:before="0" w:after="160" w:line="259" w:lineRule="auto"/>
        <w:jc w:val="left"/>
      </w:pPr>
      <w:r>
        <w:t>5 klastrów urządzeń F5 Networks (ochrona serwisów publikowanych w sieci Internet przez Grupę Energa),</w:t>
      </w:r>
    </w:p>
    <w:p w14:paraId="57EA8813" w14:textId="77777777" w:rsidR="00E70BE8" w:rsidRDefault="00E70BE8" w:rsidP="00E70BE8">
      <w:pPr>
        <w:pStyle w:val="Akapitzlist"/>
        <w:numPr>
          <w:ilvl w:val="0"/>
          <w:numId w:val="46"/>
        </w:numPr>
        <w:spacing w:before="0" w:after="160" w:line="259" w:lineRule="auto"/>
        <w:jc w:val="left"/>
      </w:pPr>
      <w:r>
        <w:t xml:space="preserve">8 firewalli </w:t>
      </w:r>
      <w:proofErr w:type="spellStart"/>
      <w:r>
        <w:t>Paloalto</w:t>
      </w:r>
      <w:proofErr w:type="spellEnd"/>
      <w:r>
        <w:t xml:space="preserve"> (firewalle Energa Operator w sieci LAN),</w:t>
      </w:r>
    </w:p>
    <w:p w14:paraId="5B732E12" w14:textId="77777777" w:rsidR="00E70BE8" w:rsidRDefault="00E70BE8" w:rsidP="00E70BE8">
      <w:pPr>
        <w:pStyle w:val="Akapitzlist"/>
        <w:numPr>
          <w:ilvl w:val="0"/>
          <w:numId w:val="46"/>
        </w:numPr>
        <w:spacing w:before="0" w:after="160" w:line="259" w:lineRule="auto"/>
        <w:jc w:val="left"/>
      </w:pPr>
      <w:r>
        <w:t xml:space="preserve">80 pojedynczych firewalli </w:t>
      </w:r>
      <w:proofErr w:type="spellStart"/>
      <w:r>
        <w:t>Check</w:t>
      </w:r>
      <w:proofErr w:type="spellEnd"/>
      <w:r>
        <w:t xml:space="preserve"> Point serii 1500 (obsługujące zdalne biura przyłączone połączeniami </w:t>
      </w:r>
      <w:proofErr w:type="spellStart"/>
      <w:r>
        <w:t>site</w:t>
      </w:r>
      <w:proofErr w:type="spellEnd"/>
      <w:r>
        <w:t>-to-</w:t>
      </w:r>
      <w:proofErr w:type="spellStart"/>
      <w:r>
        <w:t>site</w:t>
      </w:r>
      <w:proofErr w:type="spellEnd"/>
      <w:r>
        <w:t>).</w:t>
      </w:r>
    </w:p>
    <w:p w14:paraId="6CBB5B54" w14:textId="77777777" w:rsidR="00E70BE8" w:rsidRDefault="00E70BE8" w:rsidP="00E70BE8">
      <w:r>
        <w:t>Poniższa tabela prezentuje zestawienie niezbędnych licencji:</w:t>
      </w:r>
    </w:p>
    <w:tbl>
      <w:tblPr>
        <w:tblStyle w:val="Tabela-Siatka"/>
        <w:tblW w:w="0" w:type="auto"/>
        <w:tblLook w:val="04A0" w:firstRow="1" w:lastRow="0" w:firstColumn="1" w:lastColumn="0" w:noHBand="0" w:noVBand="1"/>
      </w:tblPr>
      <w:tblGrid>
        <w:gridCol w:w="2260"/>
        <w:gridCol w:w="5416"/>
        <w:gridCol w:w="1668"/>
      </w:tblGrid>
      <w:tr w:rsidR="00E70BE8" w14:paraId="5F0916A7" w14:textId="77777777" w:rsidTr="00E65691">
        <w:tc>
          <w:tcPr>
            <w:tcW w:w="1696" w:type="dxa"/>
            <w:shd w:val="clear" w:color="auto" w:fill="000000" w:themeFill="text1"/>
          </w:tcPr>
          <w:p w14:paraId="6AAB89D8" w14:textId="77777777" w:rsidR="00E70BE8" w:rsidRPr="00D0666B" w:rsidRDefault="00E70BE8" w:rsidP="00E65691">
            <w:pPr>
              <w:jc w:val="center"/>
              <w:rPr>
                <w:b/>
                <w:bCs/>
                <w:color w:val="FFFFFF" w:themeColor="background1"/>
              </w:rPr>
            </w:pPr>
            <w:r w:rsidRPr="00D0666B">
              <w:rPr>
                <w:b/>
                <w:bCs/>
                <w:color w:val="FFFFFF" w:themeColor="background1"/>
              </w:rPr>
              <w:t>Nr katalogowy</w:t>
            </w:r>
          </w:p>
        </w:tc>
        <w:tc>
          <w:tcPr>
            <w:tcW w:w="5670" w:type="dxa"/>
            <w:shd w:val="clear" w:color="auto" w:fill="000000" w:themeFill="text1"/>
          </w:tcPr>
          <w:p w14:paraId="51D405B3" w14:textId="77777777" w:rsidR="00E70BE8" w:rsidRPr="00D0666B" w:rsidRDefault="00E70BE8" w:rsidP="00E65691">
            <w:pPr>
              <w:jc w:val="center"/>
              <w:rPr>
                <w:b/>
                <w:bCs/>
                <w:color w:val="FFFFFF" w:themeColor="background1"/>
              </w:rPr>
            </w:pPr>
            <w:r w:rsidRPr="00D0666B">
              <w:rPr>
                <w:b/>
                <w:bCs/>
                <w:color w:val="FFFFFF" w:themeColor="background1"/>
              </w:rPr>
              <w:t>Opis</w:t>
            </w:r>
          </w:p>
        </w:tc>
        <w:tc>
          <w:tcPr>
            <w:tcW w:w="1696" w:type="dxa"/>
            <w:shd w:val="clear" w:color="auto" w:fill="000000" w:themeFill="text1"/>
          </w:tcPr>
          <w:p w14:paraId="4DEB82E3" w14:textId="77777777" w:rsidR="00E70BE8" w:rsidRPr="00D0666B" w:rsidRDefault="00E70BE8" w:rsidP="00E65691">
            <w:pPr>
              <w:jc w:val="center"/>
              <w:rPr>
                <w:b/>
                <w:bCs/>
                <w:color w:val="FFFFFF" w:themeColor="background1"/>
              </w:rPr>
            </w:pPr>
            <w:r w:rsidRPr="00D0666B">
              <w:rPr>
                <w:b/>
                <w:bCs/>
                <w:color w:val="FFFFFF" w:themeColor="background1"/>
              </w:rPr>
              <w:t>Ilość</w:t>
            </w:r>
          </w:p>
        </w:tc>
      </w:tr>
      <w:tr w:rsidR="00E70BE8" w:rsidRPr="00D0666B" w14:paraId="4E78E621" w14:textId="77777777" w:rsidTr="00E65691">
        <w:tc>
          <w:tcPr>
            <w:tcW w:w="1696" w:type="dxa"/>
          </w:tcPr>
          <w:p w14:paraId="7AB6FCDA" w14:textId="77777777" w:rsidR="00E70BE8" w:rsidRDefault="00E70BE8" w:rsidP="00E65691">
            <w:r w:rsidRPr="00D0666B">
              <w:rPr>
                <w:lang w:val="en-US"/>
              </w:rPr>
              <w:t>BBX-TS-PR-ND</w:t>
            </w:r>
          </w:p>
        </w:tc>
        <w:tc>
          <w:tcPr>
            <w:tcW w:w="5670" w:type="dxa"/>
          </w:tcPr>
          <w:p w14:paraId="590F1E85" w14:textId="77777777" w:rsidR="00E70BE8" w:rsidRPr="00D0666B" w:rsidRDefault="00E70BE8" w:rsidP="00E65691">
            <w:pPr>
              <w:rPr>
                <w:lang w:val="en-US"/>
              </w:rPr>
            </w:pPr>
            <w:proofErr w:type="spellStart"/>
            <w:r w:rsidRPr="00D0666B">
              <w:rPr>
                <w:lang w:val="en-US"/>
              </w:rPr>
              <w:t>BackBox</w:t>
            </w:r>
            <w:proofErr w:type="spellEnd"/>
            <w:r w:rsidRPr="00D0666B">
              <w:rPr>
                <w:lang w:val="en-US"/>
              </w:rPr>
              <w:t xml:space="preserve"> Subscription Type-Specific Premium Network Device</w:t>
            </w:r>
          </w:p>
        </w:tc>
        <w:tc>
          <w:tcPr>
            <w:tcW w:w="1696" w:type="dxa"/>
          </w:tcPr>
          <w:p w14:paraId="3412C0BD" w14:textId="77777777" w:rsidR="00E70BE8" w:rsidRPr="00D0666B" w:rsidRDefault="00E70BE8" w:rsidP="00E65691">
            <w:pPr>
              <w:jc w:val="right"/>
              <w:rPr>
                <w:lang w:val="en-US"/>
              </w:rPr>
            </w:pPr>
            <w:r>
              <w:rPr>
                <w:lang w:val="en-US"/>
              </w:rPr>
              <w:t>20</w:t>
            </w:r>
          </w:p>
        </w:tc>
      </w:tr>
      <w:tr w:rsidR="00E70BE8" w:rsidRPr="00D0666B" w14:paraId="74CD60D5" w14:textId="77777777" w:rsidTr="00E65691">
        <w:tc>
          <w:tcPr>
            <w:tcW w:w="1696" w:type="dxa"/>
          </w:tcPr>
          <w:p w14:paraId="0F21672B" w14:textId="77777777" w:rsidR="00E70BE8" w:rsidRPr="00D0666B" w:rsidRDefault="00E70BE8" w:rsidP="00E65691">
            <w:pPr>
              <w:rPr>
                <w:lang w:val="en-US"/>
              </w:rPr>
            </w:pPr>
            <w:r w:rsidRPr="00D0666B">
              <w:rPr>
                <w:lang w:val="en-US"/>
              </w:rPr>
              <w:t>BBX-TS-PR-SD</w:t>
            </w:r>
          </w:p>
        </w:tc>
        <w:tc>
          <w:tcPr>
            <w:tcW w:w="5670" w:type="dxa"/>
          </w:tcPr>
          <w:p w14:paraId="0F7F94AC" w14:textId="77777777" w:rsidR="00E70BE8" w:rsidRPr="00D0666B" w:rsidRDefault="00E70BE8" w:rsidP="00E65691">
            <w:pPr>
              <w:rPr>
                <w:lang w:val="en-US"/>
              </w:rPr>
            </w:pPr>
            <w:proofErr w:type="spellStart"/>
            <w:r w:rsidRPr="00D0666B">
              <w:rPr>
                <w:lang w:val="en-US"/>
              </w:rPr>
              <w:t>BackBox</w:t>
            </w:r>
            <w:proofErr w:type="spellEnd"/>
            <w:r w:rsidRPr="00D0666B">
              <w:rPr>
                <w:lang w:val="en-US"/>
              </w:rPr>
              <w:t xml:space="preserve"> Subscription Type-Specific Premium Security Device</w:t>
            </w:r>
          </w:p>
        </w:tc>
        <w:tc>
          <w:tcPr>
            <w:tcW w:w="1696" w:type="dxa"/>
          </w:tcPr>
          <w:p w14:paraId="2C7738DE" w14:textId="77777777" w:rsidR="00E70BE8" w:rsidRPr="00D0666B" w:rsidRDefault="00E70BE8" w:rsidP="00E65691">
            <w:pPr>
              <w:jc w:val="right"/>
              <w:rPr>
                <w:lang w:val="en-US"/>
              </w:rPr>
            </w:pPr>
            <w:r w:rsidRPr="00D0666B">
              <w:rPr>
                <w:lang w:val="en-US"/>
              </w:rPr>
              <w:t>103</w:t>
            </w:r>
          </w:p>
        </w:tc>
      </w:tr>
      <w:tr w:rsidR="00E70BE8" w:rsidRPr="00D0666B" w14:paraId="5F919DFF" w14:textId="77777777" w:rsidTr="00E65691">
        <w:tc>
          <w:tcPr>
            <w:tcW w:w="1696" w:type="dxa"/>
          </w:tcPr>
          <w:p w14:paraId="0608B076" w14:textId="77777777" w:rsidR="00E70BE8" w:rsidRPr="00D0666B" w:rsidRDefault="00E70BE8" w:rsidP="00E65691">
            <w:pPr>
              <w:rPr>
                <w:lang w:val="en-US"/>
              </w:rPr>
            </w:pPr>
            <w:r w:rsidRPr="00D0666B">
              <w:rPr>
                <w:lang w:val="en-US"/>
              </w:rPr>
              <w:t>BBX-NVM</w:t>
            </w:r>
          </w:p>
        </w:tc>
        <w:tc>
          <w:tcPr>
            <w:tcW w:w="5670" w:type="dxa"/>
          </w:tcPr>
          <w:p w14:paraId="166653B2" w14:textId="77777777" w:rsidR="00E70BE8" w:rsidRPr="00D0666B" w:rsidRDefault="00E70BE8" w:rsidP="00E65691">
            <w:pPr>
              <w:rPr>
                <w:lang w:val="en-US"/>
              </w:rPr>
            </w:pPr>
            <w:proofErr w:type="spellStart"/>
            <w:r w:rsidRPr="00D0666B">
              <w:rPr>
                <w:lang w:val="en-US"/>
              </w:rPr>
              <w:t>BackBox</w:t>
            </w:r>
            <w:proofErr w:type="spellEnd"/>
            <w:r w:rsidRPr="00D0666B">
              <w:rPr>
                <w:lang w:val="en-US"/>
              </w:rPr>
              <w:t xml:space="preserve"> Vulnerability Intelligence Subscription</w:t>
            </w:r>
          </w:p>
        </w:tc>
        <w:tc>
          <w:tcPr>
            <w:tcW w:w="1696" w:type="dxa"/>
          </w:tcPr>
          <w:p w14:paraId="6EA5894F" w14:textId="77777777" w:rsidR="00E70BE8" w:rsidRPr="00D0666B" w:rsidRDefault="00E70BE8" w:rsidP="00E65691">
            <w:pPr>
              <w:jc w:val="right"/>
              <w:rPr>
                <w:lang w:val="en-US"/>
              </w:rPr>
            </w:pPr>
            <w:r w:rsidRPr="00D0666B">
              <w:rPr>
                <w:lang w:val="en-US"/>
              </w:rPr>
              <w:t>123</w:t>
            </w:r>
          </w:p>
        </w:tc>
      </w:tr>
    </w:tbl>
    <w:p w14:paraId="70673B0A" w14:textId="77777777" w:rsidR="00E70BE8" w:rsidRDefault="00E70BE8" w:rsidP="00E70BE8">
      <w:pPr>
        <w:pStyle w:val="Nagwek1"/>
      </w:pPr>
      <w:r>
        <w:t>Zakres usługi Wdrożenia</w:t>
      </w:r>
    </w:p>
    <w:p w14:paraId="4350F50E" w14:textId="77777777" w:rsidR="00E70BE8" w:rsidRDefault="00E70BE8" w:rsidP="00E70BE8"/>
    <w:p w14:paraId="13D5EED5" w14:textId="77777777" w:rsidR="00E70BE8" w:rsidRDefault="00E70BE8" w:rsidP="00E70BE8">
      <w:pPr>
        <w:pStyle w:val="Akapitzlist"/>
        <w:numPr>
          <w:ilvl w:val="0"/>
          <w:numId w:val="47"/>
        </w:numPr>
        <w:spacing w:before="0" w:after="160" w:line="259" w:lineRule="auto"/>
        <w:jc w:val="left"/>
      </w:pPr>
      <w:r>
        <w:t xml:space="preserve">Instalacja maszyny wirtualnej na środowisku wirtualnym </w:t>
      </w:r>
      <w:proofErr w:type="spellStart"/>
      <w:r>
        <w:t>VMware</w:t>
      </w:r>
      <w:proofErr w:type="spellEnd"/>
      <w:r>
        <w:t xml:space="preserve"> Zamawiającego,</w:t>
      </w:r>
    </w:p>
    <w:p w14:paraId="11382591" w14:textId="77777777" w:rsidR="00E70BE8" w:rsidRDefault="00E70BE8" w:rsidP="00E70BE8">
      <w:pPr>
        <w:pStyle w:val="Akapitzlist"/>
        <w:numPr>
          <w:ilvl w:val="0"/>
          <w:numId w:val="47"/>
        </w:numPr>
        <w:spacing w:before="0" w:after="160" w:line="259" w:lineRule="auto"/>
        <w:jc w:val="left"/>
      </w:pPr>
      <w:r>
        <w:t>Konfiguracja ustawień sieciowych,</w:t>
      </w:r>
    </w:p>
    <w:p w14:paraId="3205EA64" w14:textId="77777777" w:rsidR="00E70BE8" w:rsidRDefault="00E70BE8" w:rsidP="00E70BE8">
      <w:pPr>
        <w:pStyle w:val="Akapitzlist"/>
        <w:numPr>
          <w:ilvl w:val="0"/>
          <w:numId w:val="47"/>
        </w:numPr>
        <w:spacing w:before="0" w:after="160" w:line="259" w:lineRule="auto"/>
        <w:jc w:val="left"/>
      </w:pPr>
      <w:r>
        <w:t>Wgranie licencji,</w:t>
      </w:r>
    </w:p>
    <w:p w14:paraId="27FDD971" w14:textId="77777777" w:rsidR="00E70BE8" w:rsidRDefault="00E70BE8" w:rsidP="00E70BE8">
      <w:pPr>
        <w:pStyle w:val="Akapitzlist"/>
        <w:numPr>
          <w:ilvl w:val="0"/>
          <w:numId w:val="47"/>
        </w:numPr>
        <w:spacing w:before="0" w:after="160" w:line="259" w:lineRule="auto"/>
        <w:jc w:val="left"/>
      </w:pPr>
      <w:r>
        <w:t>Konfiguracja dostępów administracyjnych,</w:t>
      </w:r>
    </w:p>
    <w:p w14:paraId="508B9918" w14:textId="77777777" w:rsidR="00E70BE8" w:rsidRDefault="00E70BE8" w:rsidP="00E70BE8">
      <w:pPr>
        <w:pStyle w:val="Akapitzlist"/>
        <w:numPr>
          <w:ilvl w:val="0"/>
          <w:numId w:val="47"/>
        </w:numPr>
        <w:spacing w:before="0" w:after="160" w:line="259" w:lineRule="auto"/>
        <w:jc w:val="left"/>
      </w:pPr>
      <w:r>
        <w:t>Konfiguracja ustawień systemowych (m.in. SMTP, SNMP, SYSLOG, NTP, LDAP, RADIUS),</w:t>
      </w:r>
    </w:p>
    <w:p w14:paraId="167D0DC8" w14:textId="77777777" w:rsidR="00E70BE8" w:rsidRDefault="00E70BE8" w:rsidP="00E70BE8">
      <w:pPr>
        <w:pStyle w:val="Akapitzlist"/>
        <w:numPr>
          <w:ilvl w:val="0"/>
          <w:numId w:val="47"/>
        </w:numPr>
        <w:spacing w:before="0" w:after="160" w:line="259" w:lineRule="auto"/>
        <w:jc w:val="left"/>
      </w:pPr>
      <w:r>
        <w:t>Przygotowanie skanera Discovery do wykrywania nowych urządzeń,</w:t>
      </w:r>
    </w:p>
    <w:p w14:paraId="56865FE3" w14:textId="77777777" w:rsidR="00E70BE8" w:rsidRDefault="00E70BE8" w:rsidP="00E70BE8">
      <w:pPr>
        <w:pStyle w:val="Akapitzlist"/>
        <w:numPr>
          <w:ilvl w:val="0"/>
          <w:numId w:val="47"/>
        </w:numPr>
        <w:spacing w:before="0" w:after="160" w:line="259" w:lineRule="auto"/>
        <w:jc w:val="left"/>
      </w:pPr>
      <w:r>
        <w:t xml:space="preserve">Dodanie urządzeń do </w:t>
      </w:r>
      <w:proofErr w:type="spellStart"/>
      <w:r>
        <w:t>Backbox</w:t>
      </w:r>
      <w:proofErr w:type="spellEnd"/>
      <w:r>
        <w:t>:</w:t>
      </w:r>
    </w:p>
    <w:p w14:paraId="7C196413" w14:textId="77777777" w:rsidR="00E70BE8" w:rsidRDefault="00E70BE8" w:rsidP="00E70BE8">
      <w:pPr>
        <w:pStyle w:val="Akapitzlist"/>
        <w:numPr>
          <w:ilvl w:val="1"/>
          <w:numId w:val="47"/>
        </w:numPr>
        <w:spacing w:before="0" w:after="160" w:line="259" w:lineRule="auto"/>
        <w:jc w:val="left"/>
      </w:pPr>
      <w:r>
        <w:t>96 urządzeń Firewall ( w tym klastry HA oraz pojedyncze urządzenia),</w:t>
      </w:r>
    </w:p>
    <w:p w14:paraId="75211A38" w14:textId="77777777" w:rsidR="00E70BE8" w:rsidRDefault="00E70BE8" w:rsidP="00E70BE8">
      <w:pPr>
        <w:pStyle w:val="Akapitzlist"/>
        <w:numPr>
          <w:ilvl w:val="1"/>
          <w:numId w:val="47"/>
        </w:numPr>
        <w:spacing w:before="0" w:after="160" w:line="259" w:lineRule="auto"/>
        <w:jc w:val="left"/>
      </w:pPr>
      <w:r>
        <w:t>20 routerów MPLS,</w:t>
      </w:r>
    </w:p>
    <w:p w14:paraId="11F7D726" w14:textId="77777777" w:rsidR="00E70BE8" w:rsidRDefault="00E70BE8" w:rsidP="00E70BE8">
      <w:pPr>
        <w:pStyle w:val="Akapitzlist"/>
        <w:numPr>
          <w:ilvl w:val="0"/>
          <w:numId w:val="47"/>
        </w:numPr>
        <w:spacing w:before="0" w:after="160" w:line="259" w:lineRule="auto"/>
        <w:jc w:val="left"/>
      </w:pPr>
      <w:r>
        <w:t>Konfiguracja harmonogramu wykonywania backupu konfiguracji urządzeń,</w:t>
      </w:r>
    </w:p>
    <w:p w14:paraId="6C058992" w14:textId="77777777" w:rsidR="00E70BE8" w:rsidRDefault="00E70BE8" w:rsidP="00E70BE8">
      <w:pPr>
        <w:pStyle w:val="Akapitzlist"/>
        <w:numPr>
          <w:ilvl w:val="0"/>
          <w:numId w:val="47"/>
        </w:numPr>
        <w:spacing w:before="0" w:after="160" w:line="259" w:lineRule="auto"/>
        <w:jc w:val="left"/>
      </w:pPr>
      <w:r>
        <w:t>Konfiguracja polityk retencji backupów,</w:t>
      </w:r>
    </w:p>
    <w:p w14:paraId="2B7B8BCB" w14:textId="77777777" w:rsidR="00E70BE8" w:rsidRDefault="00E70BE8" w:rsidP="00E70BE8">
      <w:pPr>
        <w:pStyle w:val="Akapitzlist"/>
        <w:numPr>
          <w:ilvl w:val="0"/>
          <w:numId w:val="47"/>
        </w:numPr>
        <w:spacing w:before="0" w:after="160" w:line="259" w:lineRule="auto"/>
        <w:jc w:val="left"/>
      </w:pPr>
      <w:r>
        <w:t>Konfiguracja wybranych backupów na zewnętrzny serwer Zamawiającego,</w:t>
      </w:r>
    </w:p>
    <w:p w14:paraId="3DAEB7FF" w14:textId="77777777" w:rsidR="00E70BE8" w:rsidRDefault="00E70BE8" w:rsidP="00E70BE8">
      <w:pPr>
        <w:pStyle w:val="Akapitzlist"/>
        <w:numPr>
          <w:ilvl w:val="0"/>
          <w:numId w:val="47"/>
        </w:numPr>
        <w:spacing w:before="0" w:after="160" w:line="259" w:lineRule="auto"/>
        <w:jc w:val="left"/>
      </w:pPr>
      <w:r>
        <w:t>Ustawienie powiadomień email w przypadku błędów wykonania backupu,</w:t>
      </w:r>
    </w:p>
    <w:p w14:paraId="72D595E3" w14:textId="77777777" w:rsidR="00E70BE8" w:rsidRDefault="00E70BE8" w:rsidP="00E70BE8">
      <w:pPr>
        <w:pStyle w:val="Akapitzlist"/>
        <w:numPr>
          <w:ilvl w:val="0"/>
          <w:numId w:val="47"/>
        </w:numPr>
        <w:spacing w:before="0" w:after="160" w:line="259" w:lineRule="auto"/>
        <w:jc w:val="left"/>
      </w:pPr>
      <w:r>
        <w:t>Testy przywrócenie konfiguracji „</w:t>
      </w:r>
      <w:proofErr w:type="spellStart"/>
      <w:r>
        <w:t>restore</w:t>
      </w:r>
      <w:proofErr w:type="spellEnd"/>
      <w:r>
        <w:t>” na urządzeniu wskazanym przez Zamawiającego,</w:t>
      </w:r>
    </w:p>
    <w:p w14:paraId="06E42705" w14:textId="77777777" w:rsidR="00E70BE8" w:rsidRDefault="00E70BE8" w:rsidP="00E70BE8">
      <w:pPr>
        <w:pStyle w:val="Akapitzlist"/>
        <w:numPr>
          <w:ilvl w:val="0"/>
          <w:numId w:val="47"/>
        </w:numPr>
        <w:spacing w:before="0" w:after="160" w:line="259" w:lineRule="auto"/>
        <w:jc w:val="left"/>
      </w:pPr>
      <w:r>
        <w:t>Testy aktualizacji oprogramowania na urządzeniu wskazanym przez Zamawiającego,</w:t>
      </w:r>
    </w:p>
    <w:p w14:paraId="79B9A089" w14:textId="77777777" w:rsidR="00E70BE8" w:rsidRDefault="00E70BE8" w:rsidP="00E70BE8">
      <w:pPr>
        <w:pStyle w:val="Akapitzlist"/>
        <w:numPr>
          <w:ilvl w:val="0"/>
          <w:numId w:val="47"/>
        </w:numPr>
        <w:spacing w:before="0" w:after="160" w:line="259" w:lineRule="auto"/>
        <w:jc w:val="left"/>
      </w:pPr>
      <w:r>
        <w:t>Konfiguracja modułu automatycznego mapowania znanych podatności (CVE) do urządzeń,</w:t>
      </w:r>
    </w:p>
    <w:p w14:paraId="6150B109" w14:textId="77777777" w:rsidR="00E70BE8" w:rsidRDefault="00E70BE8" w:rsidP="00E70BE8">
      <w:pPr>
        <w:pStyle w:val="Akapitzlist"/>
        <w:numPr>
          <w:ilvl w:val="0"/>
          <w:numId w:val="47"/>
        </w:numPr>
        <w:spacing w:before="0" w:after="160" w:line="259" w:lineRule="auto"/>
        <w:jc w:val="left"/>
      </w:pPr>
      <w:r>
        <w:t>Konfiguracja 5 reguł „</w:t>
      </w:r>
      <w:proofErr w:type="spellStart"/>
      <w:r>
        <w:t>IntelliChecks</w:t>
      </w:r>
      <w:proofErr w:type="spellEnd"/>
      <w:r>
        <w:t>” wraz z włączoną automatyczną naprawą „</w:t>
      </w:r>
      <w:proofErr w:type="spellStart"/>
      <w:r>
        <w:t>remediation</w:t>
      </w:r>
      <w:proofErr w:type="spellEnd"/>
      <w:r>
        <w:t>” - scenariusze zostaną ustalone na etapie wdrożenia,</w:t>
      </w:r>
    </w:p>
    <w:p w14:paraId="6FA49D7A" w14:textId="77777777" w:rsidR="00E70BE8" w:rsidRDefault="00E70BE8" w:rsidP="00E70BE8">
      <w:pPr>
        <w:pStyle w:val="Akapitzlist"/>
        <w:numPr>
          <w:ilvl w:val="0"/>
          <w:numId w:val="47"/>
        </w:numPr>
        <w:spacing w:before="0" w:after="160" w:line="259" w:lineRule="auto"/>
        <w:jc w:val="left"/>
      </w:pPr>
      <w:r>
        <w:t>Konfiguracja 5 zadań „</w:t>
      </w:r>
      <w:proofErr w:type="spellStart"/>
      <w:r>
        <w:t>Tasks</w:t>
      </w:r>
      <w:proofErr w:type="spellEnd"/>
      <w:r>
        <w:t>” - scenariusze zostaną ustalone na etapie wdrożenia,</w:t>
      </w:r>
    </w:p>
    <w:p w14:paraId="193A5127" w14:textId="77777777" w:rsidR="00E70BE8" w:rsidRDefault="00E70BE8" w:rsidP="00E70BE8">
      <w:pPr>
        <w:pStyle w:val="Akapitzlist"/>
        <w:numPr>
          <w:ilvl w:val="0"/>
          <w:numId w:val="47"/>
        </w:numPr>
        <w:spacing w:before="0" w:after="160" w:line="259" w:lineRule="auto"/>
        <w:jc w:val="left"/>
      </w:pPr>
      <w:r>
        <w:t>Konfiguracja 5 raportów wskazanych przez Zamawianego,</w:t>
      </w:r>
    </w:p>
    <w:p w14:paraId="6D47F425" w14:textId="77777777" w:rsidR="00E70BE8" w:rsidRDefault="00E70BE8" w:rsidP="00E70BE8">
      <w:pPr>
        <w:pStyle w:val="Akapitzlist"/>
        <w:numPr>
          <w:ilvl w:val="0"/>
          <w:numId w:val="47"/>
        </w:numPr>
        <w:spacing w:before="0" w:after="160" w:line="259" w:lineRule="auto"/>
        <w:jc w:val="left"/>
      </w:pPr>
      <w:r>
        <w:t>Przekazanie Dokumentacji Powykonawczej,</w:t>
      </w:r>
    </w:p>
    <w:p w14:paraId="7C6E2B5F" w14:textId="77777777" w:rsidR="00E70BE8" w:rsidRDefault="00E70BE8" w:rsidP="00E70BE8">
      <w:pPr>
        <w:pStyle w:val="Akapitzlist"/>
        <w:numPr>
          <w:ilvl w:val="0"/>
          <w:numId w:val="47"/>
        </w:numPr>
        <w:spacing w:before="0" w:after="160" w:line="259" w:lineRule="auto"/>
        <w:jc w:val="left"/>
      </w:pPr>
      <w:r>
        <w:t>Szkolenie powdrożeniowe 6 godz. z wykonanej konfiguracji oraz administracji produktem.</w:t>
      </w:r>
    </w:p>
    <w:p w14:paraId="2982C623" w14:textId="77777777" w:rsidR="00E70BE8" w:rsidRDefault="00E70BE8" w:rsidP="00E70BE8"/>
    <w:p w14:paraId="18F7F27A" w14:textId="77777777" w:rsidR="00E70BE8" w:rsidRDefault="00E70BE8" w:rsidP="00E70BE8"/>
    <w:p w14:paraId="7B1DE9EA" w14:textId="77777777" w:rsidR="00E70BE8" w:rsidRDefault="00E70BE8" w:rsidP="00E70BE8"/>
    <w:p w14:paraId="18A81C14" w14:textId="208E5539" w:rsidR="00E70BE8" w:rsidRPr="00E70BE8" w:rsidRDefault="00E70BE8" w:rsidP="00E70BE8">
      <w:pPr>
        <w:rPr>
          <w:rFonts w:ascii="Arial Narrow" w:hAnsi="Arial Narrow" w:cstheme="minorHAnsi"/>
          <w:sz w:val="22"/>
          <w:szCs w:val="22"/>
        </w:rPr>
      </w:pPr>
    </w:p>
    <w:sectPr w:rsidR="00E70BE8" w:rsidRPr="00E70BE8" w:rsidSect="00505AD9">
      <w:headerReference w:type="default" r:id="rId12"/>
      <w:footerReference w:type="even" r:id="rId13"/>
      <w:footerReference w:type="default" r:id="rId14"/>
      <w:headerReference w:type="first" r:id="rId15"/>
      <w:pgSz w:w="11906" w:h="16838"/>
      <w:pgMar w:top="1418"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9B6ABA" w14:textId="77777777" w:rsidR="002D1A35" w:rsidRDefault="002D1A35">
      <w:r>
        <w:separator/>
      </w:r>
    </w:p>
    <w:p w14:paraId="7A5A2647" w14:textId="77777777" w:rsidR="002D1A35" w:rsidRDefault="002D1A35"/>
  </w:endnote>
  <w:endnote w:type="continuationSeparator" w:id="0">
    <w:p w14:paraId="6B501225" w14:textId="77777777" w:rsidR="002D1A35" w:rsidRDefault="002D1A35">
      <w:r>
        <w:continuationSeparator/>
      </w:r>
    </w:p>
    <w:p w14:paraId="79D5138B" w14:textId="77777777" w:rsidR="002D1A35" w:rsidRDefault="002D1A35"/>
  </w:endnote>
  <w:endnote w:type="continuationNotice" w:id="1">
    <w:p w14:paraId="1E87A76F" w14:textId="77777777" w:rsidR="002D1A35" w:rsidRDefault="002D1A35"/>
    <w:p w14:paraId="552F13FB" w14:textId="77777777" w:rsidR="002D1A35" w:rsidRDefault="002D1A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HiddenHorzOCR">
    <w:altName w:val="Yu Gothic UI"/>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Segoe">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Black">
    <w:panose1 w:val="020B0A04020102020204"/>
    <w:charset w:val="EE"/>
    <w:family w:val="swiss"/>
    <w:pitch w:val="variable"/>
    <w:sig w:usb0="A00002AF" w:usb1="400078FB" w:usb2="00000000" w:usb3="00000000" w:csb0="0000009F" w:csb1="00000000"/>
  </w:font>
  <w:font w:name="Futura Hv">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C4946" w14:textId="77777777" w:rsidR="008C29A3" w:rsidRDefault="008C29A3" w:rsidP="007216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2C3F226" w14:textId="77777777" w:rsidR="008C29A3" w:rsidRDefault="008C29A3" w:rsidP="007216D9">
    <w:pPr>
      <w:pStyle w:val="Stopka"/>
      <w:ind w:right="360"/>
    </w:pPr>
  </w:p>
  <w:p w14:paraId="222D6F0D" w14:textId="77777777" w:rsidR="008C29A3" w:rsidRDefault="008C29A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7560C" w14:textId="5254C436" w:rsidR="008C29A3" w:rsidRDefault="008C29A3" w:rsidP="007216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50672">
      <w:rPr>
        <w:rStyle w:val="Numerstrony"/>
        <w:noProof/>
      </w:rPr>
      <w:t>2</w:t>
    </w:r>
    <w:r>
      <w:rPr>
        <w:rStyle w:val="Numerstrony"/>
      </w:rPr>
      <w:fldChar w:fldCharType="end"/>
    </w:r>
  </w:p>
  <w:p w14:paraId="15BCDDFB" w14:textId="77777777" w:rsidR="008C29A3" w:rsidRDefault="008C29A3" w:rsidP="007216D9">
    <w:pPr>
      <w:pStyle w:val="Stopka"/>
      <w:ind w:right="360"/>
    </w:pPr>
  </w:p>
  <w:p w14:paraId="099CB4F0" w14:textId="77777777" w:rsidR="008C29A3" w:rsidRDefault="008C29A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E3657" w14:textId="77777777" w:rsidR="002D1A35" w:rsidRDefault="002D1A35">
      <w:r>
        <w:separator/>
      </w:r>
    </w:p>
    <w:p w14:paraId="44476F03" w14:textId="77777777" w:rsidR="002D1A35" w:rsidRDefault="002D1A35"/>
  </w:footnote>
  <w:footnote w:type="continuationSeparator" w:id="0">
    <w:p w14:paraId="12EE9848" w14:textId="77777777" w:rsidR="002D1A35" w:rsidRDefault="002D1A35">
      <w:r>
        <w:continuationSeparator/>
      </w:r>
    </w:p>
    <w:p w14:paraId="6654C0F2" w14:textId="77777777" w:rsidR="002D1A35" w:rsidRDefault="002D1A35"/>
  </w:footnote>
  <w:footnote w:type="continuationNotice" w:id="1">
    <w:p w14:paraId="71D6388E" w14:textId="77777777" w:rsidR="002D1A35" w:rsidRDefault="002D1A35"/>
    <w:p w14:paraId="4244A662" w14:textId="77777777" w:rsidR="002D1A35" w:rsidRDefault="002D1A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2B5DB" w14:textId="77777777" w:rsidR="00162E01" w:rsidRPr="00D876F5" w:rsidRDefault="00162E01" w:rsidP="00162E01">
    <w:pPr>
      <w:tabs>
        <w:tab w:val="left" w:pos="2340"/>
      </w:tabs>
      <w:spacing w:before="0" w:after="0"/>
      <w:ind w:left="318" w:hanging="318"/>
      <w:jc w:val="right"/>
      <w:rPr>
        <w:rFonts w:ascii="Arial Narrow" w:hAnsi="Arial Narrow" w:cs="Arial"/>
        <w:sz w:val="16"/>
        <w:szCs w:val="16"/>
      </w:rPr>
    </w:pPr>
    <w:r w:rsidRPr="00D876F5">
      <w:rPr>
        <w:rFonts w:ascii="Arial Narrow" w:hAnsi="Arial Narrow" w:cs="Calibri"/>
        <w:i/>
        <w:noProof/>
        <w:sz w:val="22"/>
        <w:szCs w:val="22"/>
      </w:rPr>
      <w:drawing>
        <wp:anchor distT="0" distB="0" distL="114300" distR="114300" simplePos="0" relativeHeight="251662338" behindDoc="1" locked="0" layoutInCell="1" allowOverlap="1" wp14:anchorId="4A8926E0" wp14:editId="0AA52E34">
          <wp:simplePos x="0" y="0"/>
          <wp:positionH relativeFrom="margin">
            <wp:align>left</wp:align>
          </wp:positionH>
          <wp:positionV relativeFrom="paragraph">
            <wp:posOffset>-79513</wp:posOffset>
          </wp:positionV>
          <wp:extent cx="1499870" cy="457200"/>
          <wp:effectExtent l="0" t="0" r="508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9870" cy="457200"/>
                  </a:xfrm>
                  <a:prstGeom prst="rect">
                    <a:avLst/>
                  </a:prstGeom>
                  <a:noFill/>
                </pic:spPr>
              </pic:pic>
            </a:graphicData>
          </a:graphic>
          <wp14:sizeRelH relativeFrom="page">
            <wp14:pctWidth>0</wp14:pctWidth>
          </wp14:sizeRelH>
          <wp14:sizeRelV relativeFrom="page">
            <wp14:pctHeight>0</wp14:pctHeight>
          </wp14:sizeRelV>
        </wp:anchor>
      </w:drawing>
    </w:r>
    <w:r w:rsidRPr="00D876F5">
      <w:rPr>
        <w:rFonts w:ascii="Arial Narrow" w:hAnsi="Arial Narrow" w:cs="Arial"/>
        <w:sz w:val="16"/>
        <w:szCs w:val="16"/>
      </w:rPr>
      <w:t xml:space="preserve">Załącznik nr </w:t>
    </w:r>
    <w:r>
      <w:rPr>
        <w:rFonts w:ascii="Arial Narrow" w:hAnsi="Arial Narrow" w:cs="Arial"/>
        <w:sz w:val="16"/>
        <w:szCs w:val="16"/>
      </w:rPr>
      <w:t>1</w:t>
    </w:r>
    <w:r w:rsidRPr="00D876F5">
      <w:rPr>
        <w:rFonts w:ascii="Arial Narrow" w:hAnsi="Arial Narrow" w:cs="Arial"/>
        <w:sz w:val="16"/>
        <w:szCs w:val="16"/>
      </w:rPr>
      <w:t xml:space="preserve"> do ZO</w:t>
    </w:r>
  </w:p>
  <w:p w14:paraId="6B4744C2" w14:textId="77777777" w:rsidR="00162E01" w:rsidRPr="00D876F5" w:rsidRDefault="00162E01" w:rsidP="00162E01">
    <w:pPr>
      <w:tabs>
        <w:tab w:val="left" w:pos="2340"/>
      </w:tabs>
      <w:spacing w:before="0" w:after="0"/>
      <w:ind w:left="318" w:hanging="318"/>
      <w:jc w:val="right"/>
      <w:rPr>
        <w:rFonts w:ascii="Arial Narrow" w:hAnsi="Arial Narrow" w:cs="Arial"/>
        <w:bCs/>
        <w:sz w:val="16"/>
        <w:szCs w:val="16"/>
      </w:rPr>
    </w:pPr>
    <w:r>
      <w:rPr>
        <w:rFonts w:ascii="Arial Narrow" w:hAnsi="Arial Narrow" w:cs="Arial"/>
        <w:bCs/>
        <w:sz w:val="16"/>
        <w:szCs w:val="16"/>
      </w:rPr>
      <w:t>Opis przedmiotu zamówienia</w:t>
    </w:r>
  </w:p>
  <w:p w14:paraId="2825BB24" w14:textId="77777777" w:rsidR="00162E01" w:rsidRPr="00D876F5" w:rsidRDefault="00162E01" w:rsidP="00162E01">
    <w:pPr>
      <w:pBdr>
        <w:bottom w:val="single" w:sz="4" w:space="1" w:color="auto"/>
      </w:pBdr>
      <w:tabs>
        <w:tab w:val="left" w:pos="2340"/>
      </w:tabs>
      <w:spacing w:before="0" w:after="0"/>
      <w:ind w:left="318" w:hanging="318"/>
      <w:jc w:val="right"/>
      <w:rPr>
        <w:rFonts w:ascii="Arial Narrow" w:hAnsi="Arial Narrow" w:cs="Arial"/>
        <w:sz w:val="16"/>
        <w:szCs w:val="16"/>
      </w:rPr>
    </w:pPr>
    <w:r w:rsidRPr="00D876F5">
      <w:rPr>
        <w:rFonts w:ascii="Arial Narrow" w:hAnsi="Arial Narrow" w:cs="Arial"/>
        <w:sz w:val="16"/>
        <w:szCs w:val="16"/>
      </w:rPr>
      <w:t>Postępowanie nr EITE/2/000130/23</w:t>
    </w:r>
  </w:p>
  <w:p w14:paraId="4CB28833" w14:textId="77777777" w:rsidR="008C29A3" w:rsidRDefault="008C29A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4132C" w14:textId="46F9FD5C" w:rsidR="00D876F5" w:rsidRPr="00D876F5" w:rsidRDefault="00D876F5" w:rsidP="00D876F5">
    <w:pPr>
      <w:tabs>
        <w:tab w:val="left" w:pos="2340"/>
      </w:tabs>
      <w:spacing w:before="0" w:after="0"/>
      <w:ind w:left="318" w:hanging="318"/>
      <w:jc w:val="right"/>
      <w:rPr>
        <w:rFonts w:ascii="Arial Narrow" w:hAnsi="Arial Narrow" w:cs="Arial"/>
        <w:sz w:val="16"/>
        <w:szCs w:val="16"/>
      </w:rPr>
    </w:pPr>
    <w:r w:rsidRPr="00D876F5">
      <w:rPr>
        <w:rFonts w:ascii="Arial Narrow" w:hAnsi="Arial Narrow" w:cs="Calibri"/>
        <w:i/>
        <w:noProof/>
        <w:sz w:val="22"/>
        <w:szCs w:val="22"/>
      </w:rPr>
      <w:drawing>
        <wp:anchor distT="0" distB="0" distL="114300" distR="114300" simplePos="0" relativeHeight="251660290" behindDoc="1" locked="0" layoutInCell="1" allowOverlap="1" wp14:anchorId="757C8825" wp14:editId="457FF511">
          <wp:simplePos x="0" y="0"/>
          <wp:positionH relativeFrom="margin">
            <wp:align>left</wp:align>
          </wp:positionH>
          <wp:positionV relativeFrom="paragraph">
            <wp:posOffset>-79513</wp:posOffset>
          </wp:positionV>
          <wp:extent cx="1499870" cy="457200"/>
          <wp:effectExtent l="0" t="0" r="508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9870" cy="457200"/>
                  </a:xfrm>
                  <a:prstGeom prst="rect">
                    <a:avLst/>
                  </a:prstGeom>
                  <a:noFill/>
                </pic:spPr>
              </pic:pic>
            </a:graphicData>
          </a:graphic>
          <wp14:sizeRelH relativeFrom="page">
            <wp14:pctWidth>0</wp14:pctWidth>
          </wp14:sizeRelH>
          <wp14:sizeRelV relativeFrom="page">
            <wp14:pctHeight>0</wp14:pctHeight>
          </wp14:sizeRelV>
        </wp:anchor>
      </w:drawing>
    </w:r>
    <w:r w:rsidRPr="00D876F5">
      <w:rPr>
        <w:rFonts w:ascii="Arial Narrow" w:hAnsi="Arial Narrow" w:cs="Arial"/>
        <w:sz w:val="16"/>
        <w:szCs w:val="16"/>
      </w:rPr>
      <w:t xml:space="preserve">Załącznik nr </w:t>
    </w:r>
    <w:r>
      <w:rPr>
        <w:rFonts w:ascii="Arial Narrow" w:hAnsi="Arial Narrow" w:cs="Arial"/>
        <w:sz w:val="16"/>
        <w:szCs w:val="16"/>
      </w:rPr>
      <w:t>1</w:t>
    </w:r>
    <w:r w:rsidRPr="00D876F5">
      <w:rPr>
        <w:rFonts w:ascii="Arial Narrow" w:hAnsi="Arial Narrow" w:cs="Arial"/>
        <w:sz w:val="16"/>
        <w:szCs w:val="16"/>
      </w:rPr>
      <w:t xml:space="preserve"> do ZO</w:t>
    </w:r>
  </w:p>
  <w:p w14:paraId="54D07273" w14:textId="7C626AFF" w:rsidR="00D876F5" w:rsidRPr="00D876F5" w:rsidRDefault="00162E01" w:rsidP="00D876F5">
    <w:pPr>
      <w:tabs>
        <w:tab w:val="left" w:pos="2340"/>
      </w:tabs>
      <w:spacing w:before="0" w:after="0"/>
      <w:ind w:left="318" w:hanging="318"/>
      <w:jc w:val="right"/>
      <w:rPr>
        <w:rFonts w:ascii="Arial Narrow" w:hAnsi="Arial Narrow" w:cs="Arial"/>
        <w:bCs/>
        <w:sz w:val="16"/>
        <w:szCs w:val="16"/>
      </w:rPr>
    </w:pPr>
    <w:r>
      <w:rPr>
        <w:rFonts w:ascii="Arial Narrow" w:hAnsi="Arial Narrow" w:cs="Arial"/>
        <w:bCs/>
        <w:sz w:val="16"/>
        <w:szCs w:val="16"/>
      </w:rPr>
      <w:t>Opis przedmiotu zamówienia</w:t>
    </w:r>
  </w:p>
  <w:p w14:paraId="5BC37C18" w14:textId="3990C79D" w:rsidR="00D876F5" w:rsidRPr="00D876F5" w:rsidRDefault="00050672" w:rsidP="00E70BE8">
    <w:pPr>
      <w:pBdr>
        <w:bottom w:val="single" w:sz="4" w:space="1" w:color="auto"/>
      </w:pBdr>
      <w:tabs>
        <w:tab w:val="left" w:pos="2340"/>
      </w:tabs>
      <w:spacing w:before="0" w:after="0"/>
      <w:ind w:left="318" w:hanging="318"/>
      <w:jc w:val="right"/>
      <w:rPr>
        <w:rFonts w:ascii="Arial Narrow" w:hAnsi="Arial Narrow" w:cs="Arial"/>
        <w:sz w:val="16"/>
        <w:szCs w:val="16"/>
      </w:rPr>
    </w:pPr>
    <w:r>
      <w:rPr>
        <w:rFonts w:ascii="Arial Narrow" w:hAnsi="Arial Narrow" w:cs="Arial"/>
        <w:sz w:val="16"/>
        <w:szCs w:val="16"/>
      </w:rPr>
      <w:t xml:space="preserve">Postępowanie nr </w:t>
    </w:r>
    <w:r w:rsidRPr="00050672">
      <w:rPr>
        <w:rFonts w:ascii="Arial Narrow" w:hAnsi="Arial Narrow" w:cs="Arial"/>
        <w:sz w:val="16"/>
        <w:szCs w:val="16"/>
      </w:rPr>
      <w:t xml:space="preserve"> </w:t>
    </w:r>
    <w:r w:rsidR="00E70BE8" w:rsidRPr="00E70BE8">
      <w:rPr>
        <w:rFonts w:ascii="Arial Narrow" w:hAnsi="Arial Narrow" w:cs="Arial"/>
        <w:sz w:val="16"/>
        <w:szCs w:val="16"/>
      </w:rPr>
      <w:t>EITE/2/000262/25</w:t>
    </w:r>
  </w:p>
  <w:p w14:paraId="5454CEAD" w14:textId="77777777" w:rsidR="00D876F5" w:rsidRDefault="00D876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E6A761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1"/>
    <w:lvl w:ilvl="0">
      <w:start w:val="1"/>
      <w:numFmt w:val="decimal"/>
      <w:lvlText w:val="%1."/>
      <w:lvlJc w:val="left"/>
      <w:pPr>
        <w:tabs>
          <w:tab w:val="num" w:pos="1134"/>
        </w:tabs>
        <w:ind w:left="1134" w:hanging="360"/>
      </w:pPr>
    </w:lvl>
    <w:lvl w:ilvl="1">
      <w:start w:val="1"/>
      <w:numFmt w:val="lowerLetter"/>
      <w:lvlText w:val="%2)"/>
      <w:lvlJc w:val="left"/>
      <w:pPr>
        <w:tabs>
          <w:tab w:val="num" w:pos="1854"/>
        </w:tabs>
        <w:ind w:left="1854" w:hanging="360"/>
      </w:pPr>
      <w:rPr>
        <w:rFonts w:ascii="Arial" w:hAnsi="Arial"/>
        <w:b w:val="0"/>
        <w:i w:val="0"/>
        <w:sz w:val="20"/>
        <w:szCs w:val="20"/>
      </w:rPr>
    </w:lvl>
    <w:lvl w:ilvl="2">
      <w:start w:val="1"/>
      <w:numFmt w:val="lowerRoman"/>
      <w:lvlText w:val="%3."/>
      <w:lvlJc w:val="right"/>
      <w:pPr>
        <w:tabs>
          <w:tab w:val="num" w:pos="2574"/>
        </w:tabs>
        <w:ind w:left="2574" w:hanging="180"/>
      </w:pPr>
    </w:lvl>
    <w:lvl w:ilvl="3">
      <w:start w:val="1"/>
      <w:numFmt w:val="decimal"/>
      <w:lvlText w:val="%4."/>
      <w:lvlJc w:val="left"/>
      <w:pPr>
        <w:tabs>
          <w:tab w:val="num" w:pos="3294"/>
        </w:tabs>
        <w:ind w:left="3294" w:hanging="360"/>
      </w:pPr>
    </w:lvl>
    <w:lvl w:ilvl="4">
      <w:start w:val="1"/>
      <w:numFmt w:val="lowerLetter"/>
      <w:lvlText w:val="%5."/>
      <w:lvlJc w:val="left"/>
      <w:pPr>
        <w:tabs>
          <w:tab w:val="num" w:pos="4014"/>
        </w:tabs>
        <w:ind w:left="4014" w:hanging="360"/>
      </w:pPr>
    </w:lvl>
    <w:lvl w:ilvl="5">
      <w:start w:val="1"/>
      <w:numFmt w:val="lowerRoman"/>
      <w:lvlText w:val="%6."/>
      <w:lvlJc w:val="right"/>
      <w:pPr>
        <w:tabs>
          <w:tab w:val="num" w:pos="4734"/>
        </w:tabs>
        <w:ind w:left="4734" w:hanging="180"/>
      </w:pPr>
    </w:lvl>
    <w:lvl w:ilvl="6">
      <w:start w:val="1"/>
      <w:numFmt w:val="decimal"/>
      <w:lvlText w:val="%7."/>
      <w:lvlJc w:val="left"/>
      <w:pPr>
        <w:tabs>
          <w:tab w:val="num" w:pos="5454"/>
        </w:tabs>
        <w:ind w:left="5454" w:hanging="360"/>
      </w:pPr>
    </w:lvl>
    <w:lvl w:ilvl="7">
      <w:start w:val="1"/>
      <w:numFmt w:val="lowerLetter"/>
      <w:lvlText w:val="%8."/>
      <w:lvlJc w:val="left"/>
      <w:pPr>
        <w:tabs>
          <w:tab w:val="num" w:pos="6174"/>
        </w:tabs>
        <w:ind w:left="6174" w:hanging="360"/>
      </w:pPr>
    </w:lvl>
    <w:lvl w:ilvl="8">
      <w:start w:val="1"/>
      <w:numFmt w:val="lowerRoman"/>
      <w:lvlText w:val="%9."/>
      <w:lvlJc w:val="right"/>
      <w:pPr>
        <w:tabs>
          <w:tab w:val="num" w:pos="6894"/>
        </w:tabs>
        <w:ind w:left="6894" w:hanging="180"/>
      </w:pPr>
    </w:lvl>
  </w:abstractNum>
  <w:abstractNum w:abstractNumId="2" w15:restartNumberingAfterBreak="0">
    <w:nsid w:val="00000002"/>
    <w:multiLevelType w:val="singleLevel"/>
    <w:tmpl w:val="00000002"/>
    <w:name w:val="WW8Num2"/>
    <w:lvl w:ilvl="0">
      <w:start w:val="1"/>
      <w:numFmt w:val="decimal"/>
      <w:pStyle w:val="UstpwPrawaautorskie1"/>
      <w:lvlText w:val="%1."/>
      <w:lvlJc w:val="left"/>
      <w:pPr>
        <w:tabs>
          <w:tab w:val="num" w:pos="680"/>
        </w:tabs>
        <w:ind w:left="680" w:hanging="680"/>
      </w:pPr>
    </w:lvl>
  </w:abstractNum>
  <w:abstractNum w:abstractNumId="3" w15:restartNumberingAfterBreak="0">
    <w:nsid w:val="00000003"/>
    <w:multiLevelType w:val="singleLevel"/>
    <w:tmpl w:val="00000003"/>
    <w:name w:val="WW8Num3"/>
    <w:lvl w:ilvl="0">
      <w:start w:val="1"/>
      <w:numFmt w:val="decimal"/>
      <w:pStyle w:val="Numerparagrafu"/>
      <w:lvlText w:val="§ %1"/>
      <w:lvlJc w:val="left"/>
      <w:pPr>
        <w:tabs>
          <w:tab w:val="num" w:pos="360"/>
        </w:tabs>
        <w:ind w:left="360" w:hanging="360"/>
      </w:pPr>
    </w:lvl>
  </w:abstractNum>
  <w:abstractNum w:abstractNumId="4" w15:restartNumberingAfterBreak="0">
    <w:nsid w:val="00000004"/>
    <w:multiLevelType w:val="singleLevel"/>
    <w:tmpl w:val="00000004"/>
    <w:name w:val="WW8Num4"/>
    <w:lvl w:ilvl="0">
      <w:start w:val="1"/>
      <w:numFmt w:val="decimal"/>
      <w:pStyle w:val="UstpwPoufno"/>
      <w:lvlText w:val="%1."/>
      <w:lvlJc w:val="left"/>
      <w:pPr>
        <w:tabs>
          <w:tab w:val="num" w:pos="680"/>
        </w:tabs>
        <w:ind w:left="680" w:hanging="680"/>
      </w:pPr>
    </w:lvl>
  </w:abstractNum>
  <w:abstractNum w:abstractNumId="5" w15:restartNumberingAfterBreak="0">
    <w:nsid w:val="00000006"/>
    <w:multiLevelType w:val="singleLevel"/>
    <w:tmpl w:val="00000006"/>
    <w:name w:val="WW8Num6"/>
    <w:lvl w:ilvl="0">
      <w:start w:val="1"/>
      <w:numFmt w:val="decimal"/>
      <w:pStyle w:val="UstpwKaryumowne"/>
      <w:lvlText w:val="%1."/>
      <w:lvlJc w:val="left"/>
      <w:pPr>
        <w:tabs>
          <w:tab w:val="num" w:pos="680"/>
        </w:tabs>
        <w:ind w:left="680" w:hanging="680"/>
      </w:pPr>
    </w:lvl>
  </w:abstractNum>
  <w:abstractNum w:abstractNumId="6" w15:restartNumberingAfterBreak="0">
    <w:nsid w:val="00000007"/>
    <w:multiLevelType w:val="singleLevel"/>
    <w:tmpl w:val="00000007"/>
    <w:name w:val="WW8Num7"/>
    <w:lvl w:ilvl="0">
      <w:start w:val="1"/>
      <w:numFmt w:val="decimal"/>
      <w:pStyle w:val="UstpwWartoUmowy"/>
      <w:lvlText w:val="%1."/>
      <w:lvlJc w:val="left"/>
      <w:pPr>
        <w:tabs>
          <w:tab w:val="num" w:pos="680"/>
        </w:tabs>
        <w:ind w:left="680" w:hanging="680"/>
      </w:pPr>
    </w:lvl>
  </w:abstractNum>
  <w:abstractNum w:abstractNumId="7" w15:restartNumberingAfterBreak="0">
    <w:nsid w:val="00000008"/>
    <w:multiLevelType w:val="multilevel"/>
    <w:tmpl w:val="00000008"/>
    <w:name w:val="WW8Num8"/>
    <w:lvl w:ilvl="0">
      <w:start w:val="1"/>
      <w:numFmt w:val="decimal"/>
      <w:pStyle w:val="Numerowanie-2"/>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bullet"/>
      <w:lvlText w:val=""/>
      <w:lvlJc w:val="left"/>
      <w:pPr>
        <w:tabs>
          <w:tab w:val="num" w:pos="927"/>
        </w:tabs>
        <w:ind w:left="567" w:firstLine="0"/>
      </w:pPr>
      <w:rPr>
        <w:rFonts w:ascii="Symbol" w:hAnsi="Symbol"/>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8" w15:restartNumberingAfterBreak="0">
    <w:nsid w:val="00000009"/>
    <w:multiLevelType w:val="singleLevel"/>
    <w:tmpl w:val="00000009"/>
    <w:name w:val="WW8Num9"/>
    <w:lvl w:ilvl="0">
      <w:start w:val="1"/>
      <w:numFmt w:val="decimal"/>
      <w:pStyle w:val="UstpwDefinicje"/>
      <w:lvlText w:val="%1."/>
      <w:lvlJc w:val="left"/>
      <w:pPr>
        <w:tabs>
          <w:tab w:val="num" w:pos="680"/>
        </w:tabs>
        <w:ind w:left="680" w:hanging="680"/>
      </w:pPr>
    </w:lvl>
  </w:abstractNum>
  <w:abstractNum w:abstractNumId="9" w15:restartNumberingAfterBreak="0">
    <w:nsid w:val="0000000C"/>
    <w:multiLevelType w:val="singleLevel"/>
    <w:tmpl w:val="0000000C"/>
    <w:lvl w:ilvl="0">
      <w:start w:val="1"/>
      <w:numFmt w:val="decimal"/>
      <w:pStyle w:val="UstpwWarunkipatnoci"/>
      <w:lvlText w:val="%1."/>
      <w:lvlJc w:val="left"/>
      <w:pPr>
        <w:tabs>
          <w:tab w:val="num" w:pos="680"/>
        </w:tabs>
        <w:ind w:left="680" w:hanging="680"/>
      </w:pPr>
    </w:lvl>
  </w:abstractNum>
  <w:abstractNum w:abstractNumId="10" w15:restartNumberingAfterBreak="0">
    <w:nsid w:val="0000000D"/>
    <w:multiLevelType w:val="singleLevel"/>
    <w:tmpl w:val="0000000D"/>
    <w:name w:val="WW8Num13"/>
    <w:lvl w:ilvl="0">
      <w:start w:val="1"/>
      <w:numFmt w:val="decimal"/>
      <w:pStyle w:val="UstpwGwarancjajakoci"/>
      <w:lvlText w:val="%1."/>
      <w:lvlJc w:val="left"/>
      <w:pPr>
        <w:tabs>
          <w:tab w:val="num" w:pos="680"/>
        </w:tabs>
        <w:ind w:left="680" w:hanging="680"/>
      </w:pPr>
    </w:lvl>
  </w:abstractNum>
  <w:abstractNum w:abstractNumId="11" w15:restartNumberingAfterBreak="0">
    <w:nsid w:val="00000014"/>
    <w:multiLevelType w:val="singleLevel"/>
    <w:tmpl w:val="00000014"/>
    <w:name w:val="WW8Num20"/>
    <w:lvl w:ilvl="0">
      <w:start w:val="1"/>
      <w:numFmt w:val="decimal"/>
      <w:pStyle w:val="UstpwGDW"/>
      <w:lvlText w:val="%1."/>
      <w:lvlJc w:val="left"/>
      <w:pPr>
        <w:tabs>
          <w:tab w:val="num" w:pos="680"/>
        </w:tabs>
        <w:ind w:left="680" w:hanging="680"/>
      </w:pPr>
    </w:lvl>
  </w:abstractNum>
  <w:abstractNum w:abstractNumId="12" w15:restartNumberingAfterBreak="0">
    <w:nsid w:val="00000017"/>
    <w:multiLevelType w:val="singleLevel"/>
    <w:tmpl w:val="00000017"/>
    <w:name w:val="WW8Num23"/>
    <w:lvl w:ilvl="0">
      <w:start w:val="1"/>
      <w:numFmt w:val="decimal"/>
      <w:pStyle w:val="UstpwPrawaautorskie2"/>
      <w:lvlText w:val="%1."/>
      <w:lvlJc w:val="left"/>
      <w:pPr>
        <w:tabs>
          <w:tab w:val="num" w:pos="680"/>
        </w:tabs>
        <w:ind w:left="680" w:hanging="680"/>
      </w:pPr>
    </w:lvl>
  </w:abstractNum>
  <w:abstractNum w:abstractNumId="13" w15:restartNumberingAfterBreak="0">
    <w:nsid w:val="00000019"/>
    <w:multiLevelType w:val="multilevel"/>
    <w:tmpl w:val="00000019"/>
    <w:name w:val="WW8Num25"/>
    <w:lvl w:ilvl="0">
      <w:start w:val="1"/>
      <w:numFmt w:val="decimal"/>
      <w:pStyle w:val="UstpwWydanieiodebranie"/>
      <w:lvlText w:val="%1."/>
      <w:lvlJc w:val="left"/>
      <w:pPr>
        <w:tabs>
          <w:tab w:val="num" w:pos="680"/>
        </w:tabs>
        <w:ind w:left="680" w:hanging="68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C"/>
    <w:multiLevelType w:val="multilevel"/>
    <w:tmpl w:val="0000001C"/>
    <w:name w:val="WW8Num28"/>
    <w:lvl w:ilvl="0">
      <w:start w:val="1"/>
      <w:numFmt w:val="decimal"/>
      <w:pStyle w:val="UstpwPostanowieniakocowe"/>
      <w:lvlText w:val="%1."/>
      <w:lvlJc w:val="left"/>
      <w:pPr>
        <w:tabs>
          <w:tab w:val="num" w:pos="680"/>
        </w:tabs>
        <w:ind w:left="680" w:hanging="68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3E0516"/>
    <w:multiLevelType w:val="multilevel"/>
    <w:tmpl w:val="D8BAD350"/>
    <w:lvl w:ilvl="0">
      <w:start w:val="1"/>
      <w:numFmt w:val="decimal"/>
      <w:lvlRestart w:val="0"/>
      <w:pStyle w:val="NumHeading1"/>
      <w:lvlText w:val="%1"/>
      <w:lvlJc w:val="left"/>
      <w:pPr>
        <w:tabs>
          <w:tab w:val="num" w:pos="794"/>
        </w:tabs>
        <w:ind w:left="794" w:hanging="794"/>
      </w:pPr>
      <w:rPr>
        <w:rFonts w:hint="default"/>
      </w:rPr>
    </w:lvl>
    <w:lvl w:ilvl="1">
      <w:start w:val="1"/>
      <w:numFmt w:val="decimal"/>
      <w:pStyle w:val="NumHeading2"/>
      <w:lvlText w:val="%1.%2"/>
      <w:lvlJc w:val="left"/>
      <w:pPr>
        <w:tabs>
          <w:tab w:val="num" w:pos="794"/>
        </w:tabs>
        <w:ind w:left="794" w:hanging="794"/>
      </w:pPr>
      <w:rPr>
        <w:rFonts w:hint="default"/>
      </w:rPr>
    </w:lvl>
    <w:lvl w:ilvl="2">
      <w:start w:val="1"/>
      <w:numFmt w:val="decimal"/>
      <w:pStyle w:val="NumHeading3"/>
      <w:lvlText w:val="%1.%2.%3"/>
      <w:lvlJc w:val="left"/>
      <w:pPr>
        <w:tabs>
          <w:tab w:val="num" w:pos="1021"/>
        </w:tabs>
        <w:ind w:left="1021" w:hanging="1021"/>
      </w:pPr>
      <w:rPr>
        <w:rFonts w:hint="default"/>
      </w:rPr>
    </w:lvl>
    <w:lvl w:ilvl="3">
      <w:start w:val="1"/>
      <w:numFmt w:val="decimal"/>
      <w:pStyle w:val="NumHeading4"/>
      <w:lvlText w:val="%1.%2.%3.%4"/>
      <w:lvlJc w:val="left"/>
      <w:pPr>
        <w:tabs>
          <w:tab w:val="num" w:pos="1247"/>
        </w:tabs>
        <w:ind w:left="1247" w:hanging="1247"/>
      </w:pPr>
      <w:rPr>
        <w:rFonts w:hint="default"/>
      </w:rPr>
    </w:lvl>
    <w:lvl w:ilvl="4">
      <w:start w:val="1"/>
      <w:numFmt w:val="decimal"/>
      <w:pStyle w:val="NumHeading5"/>
      <w:lvlText w:val="%1.%2.%3.%4.%5"/>
      <w:lvlJc w:val="left"/>
      <w:pPr>
        <w:tabs>
          <w:tab w:val="num" w:pos="1474"/>
        </w:tabs>
        <w:ind w:left="1474" w:hanging="1474"/>
      </w:pPr>
      <w:rPr>
        <w:rFonts w:hint="default"/>
      </w:rPr>
    </w:lvl>
    <w:lvl w:ilvl="5">
      <w:start w:val="1"/>
      <w:numFmt w:val="decimal"/>
      <w:lvlText w:val="%2.%3.%4.%5.%6."/>
      <w:lvlJc w:val="left"/>
      <w:pPr>
        <w:tabs>
          <w:tab w:val="num" w:pos="2835"/>
        </w:tabs>
        <w:ind w:left="2835" w:hanging="2608"/>
      </w:pPr>
      <w:rPr>
        <w:rFonts w:hint="default"/>
      </w:rPr>
    </w:lvl>
    <w:lvl w:ilvl="6">
      <w:start w:val="1"/>
      <w:numFmt w:val="decimal"/>
      <w:lvlText w:val="%1.%2.%3.%4.%5.%6.%7."/>
      <w:lvlJc w:val="left"/>
      <w:pPr>
        <w:tabs>
          <w:tab w:val="num" w:pos="5627"/>
        </w:tabs>
        <w:ind w:left="3467" w:hanging="1080"/>
      </w:pPr>
      <w:rPr>
        <w:rFonts w:hint="default"/>
      </w:rPr>
    </w:lvl>
    <w:lvl w:ilvl="7">
      <w:start w:val="1"/>
      <w:numFmt w:val="upperLetter"/>
      <w:lvlRestart w:val="0"/>
      <w:pStyle w:val="HeadingAppendixOld"/>
      <w:lvlText w:val="APPENDIX %8"/>
      <w:lvlJc w:val="left"/>
      <w:pPr>
        <w:tabs>
          <w:tab w:val="num" w:pos="2155"/>
        </w:tabs>
        <w:ind w:left="2155" w:hanging="2155"/>
      </w:pPr>
      <w:rPr>
        <w:rFonts w:hint="default"/>
      </w:rPr>
    </w:lvl>
    <w:lvl w:ilvl="8">
      <w:start w:val="1"/>
      <w:numFmt w:val="upperRoman"/>
      <w:lvlRestart w:val="0"/>
      <w:pStyle w:val="HeadingPart"/>
      <w:lvlText w:val="PART %9"/>
      <w:lvlJc w:val="left"/>
      <w:pPr>
        <w:tabs>
          <w:tab w:val="num" w:pos="1418"/>
        </w:tabs>
        <w:ind w:left="1418" w:hanging="1418"/>
      </w:pPr>
      <w:rPr>
        <w:rFonts w:hint="default"/>
      </w:rPr>
    </w:lvl>
  </w:abstractNum>
  <w:abstractNum w:abstractNumId="16" w15:restartNumberingAfterBreak="0">
    <w:nsid w:val="09D908F9"/>
    <w:multiLevelType w:val="hybridMultilevel"/>
    <w:tmpl w:val="52EA4206"/>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0D761410"/>
    <w:multiLevelType w:val="hybridMultilevel"/>
    <w:tmpl w:val="BFF6B7E6"/>
    <w:lvl w:ilvl="0" w:tplc="FFFFFFFF">
      <w:start w:val="1"/>
      <w:numFmt w:val="lowerLetter"/>
      <w:pStyle w:val="Styl1"/>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12197C82"/>
    <w:multiLevelType w:val="hybridMultilevel"/>
    <w:tmpl w:val="D9C870B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352523E"/>
    <w:multiLevelType w:val="multilevel"/>
    <w:tmpl w:val="655016DE"/>
    <w:lvl w:ilvl="0">
      <w:start w:val="1"/>
      <w:numFmt w:val="decimal"/>
      <w:lvlText w:val="%1."/>
      <w:lvlJc w:val="left"/>
      <w:pPr>
        <w:ind w:left="644" w:hanging="360"/>
      </w:pPr>
      <w:rPr>
        <w:rFonts w:hint="default"/>
      </w:rPr>
    </w:lvl>
    <w:lvl w:ilvl="1">
      <w:start w:val="1"/>
      <w:numFmt w:val="decimal"/>
      <w:pStyle w:val="Nazwausug"/>
      <w:isLgl/>
      <w:lvlText w:val="%1.%2."/>
      <w:lvlJc w:val="left"/>
      <w:pPr>
        <w:ind w:left="1571" w:hanging="720"/>
      </w:pPr>
      <w:rPr>
        <w:rFonts w:hint="default"/>
        <w:b w:val="0"/>
      </w:rPr>
    </w:lvl>
    <w:lvl w:ilvl="2">
      <w:start w:val="1"/>
      <w:numFmt w:val="decimal"/>
      <w:pStyle w:val="nazwazagadnienia"/>
      <w:isLgl/>
      <w:lvlText w:val="%1.%2.%3."/>
      <w:lvlJc w:val="left"/>
      <w:pPr>
        <w:ind w:left="1800" w:hanging="720"/>
      </w:pPr>
      <w:rPr>
        <w:rFonts w:hint="default"/>
        <w:b w:val="0"/>
      </w:rPr>
    </w:lvl>
    <w:lvl w:ilvl="3">
      <w:start w:val="1"/>
      <w:numFmt w:val="decimal"/>
      <w:pStyle w:val="opiszagadnienia"/>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040" w:hanging="1800"/>
      </w:pPr>
      <w:rPr>
        <w:rFonts w:hint="default"/>
        <w:b w:val="0"/>
      </w:rPr>
    </w:lvl>
  </w:abstractNum>
  <w:abstractNum w:abstractNumId="20" w15:restartNumberingAfterBreak="0">
    <w:nsid w:val="18D43485"/>
    <w:multiLevelType w:val="multilevel"/>
    <w:tmpl w:val="8AA09814"/>
    <w:lvl w:ilvl="0">
      <w:start w:val="1"/>
      <w:numFmt w:val="upperRoman"/>
      <w:pStyle w:val="KBNgI"/>
      <w:lvlText w:val="%1."/>
      <w:lvlJc w:val="right"/>
      <w:pPr>
        <w:ind w:left="397" w:hanging="397"/>
      </w:pPr>
      <w:rPr>
        <w:rFonts w:hint="default"/>
      </w:rPr>
    </w:lvl>
    <w:lvl w:ilvl="1">
      <w:start w:val="1"/>
      <w:numFmt w:val="decimal"/>
      <w:isLgl/>
      <w:lvlText w:val="%1.%2."/>
      <w:lvlJc w:val="left"/>
      <w:pPr>
        <w:ind w:left="1080" w:hanging="360"/>
      </w:pPr>
      <w:rPr>
        <w:rFonts w:cs="Tahoma" w:hint="default"/>
        <w:b w:val="0"/>
      </w:rPr>
    </w:lvl>
    <w:lvl w:ilvl="2">
      <w:start w:val="1"/>
      <w:numFmt w:val="decimal"/>
      <w:isLgl/>
      <w:lvlText w:val="%1.%2.%3."/>
      <w:lvlJc w:val="left"/>
      <w:pPr>
        <w:ind w:left="2160" w:hanging="720"/>
      </w:pPr>
      <w:rPr>
        <w:rFonts w:cs="Tahoma" w:hint="default"/>
        <w:b w:val="0"/>
      </w:rPr>
    </w:lvl>
    <w:lvl w:ilvl="3">
      <w:start w:val="1"/>
      <w:numFmt w:val="decimal"/>
      <w:isLgl/>
      <w:lvlText w:val="%1.%2.%3.%4."/>
      <w:lvlJc w:val="left"/>
      <w:pPr>
        <w:ind w:left="2880" w:hanging="720"/>
      </w:pPr>
      <w:rPr>
        <w:rFonts w:cs="Tahoma" w:hint="default"/>
        <w:b w:val="0"/>
      </w:rPr>
    </w:lvl>
    <w:lvl w:ilvl="4">
      <w:start w:val="1"/>
      <w:numFmt w:val="decimal"/>
      <w:isLgl/>
      <w:lvlText w:val="%1.%2.%3.%4.%5."/>
      <w:lvlJc w:val="left"/>
      <w:pPr>
        <w:ind w:left="3960" w:hanging="1080"/>
      </w:pPr>
      <w:rPr>
        <w:rFonts w:cs="Tahoma" w:hint="default"/>
        <w:b w:val="0"/>
      </w:rPr>
    </w:lvl>
    <w:lvl w:ilvl="5">
      <w:start w:val="1"/>
      <w:numFmt w:val="decimal"/>
      <w:isLgl/>
      <w:lvlText w:val="%1.%2.%3.%4.%5.%6."/>
      <w:lvlJc w:val="left"/>
      <w:pPr>
        <w:ind w:left="4680" w:hanging="1080"/>
      </w:pPr>
      <w:rPr>
        <w:rFonts w:cs="Tahoma" w:hint="default"/>
        <w:b w:val="0"/>
      </w:rPr>
    </w:lvl>
    <w:lvl w:ilvl="6">
      <w:start w:val="1"/>
      <w:numFmt w:val="decimal"/>
      <w:isLgl/>
      <w:lvlText w:val="%1.%2.%3.%4.%5.%6.%7."/>
      <w:lvlJc w:val="left"/>
      <w:pPr>
        <w:ind w:left="5400" w:hanging="1080"/>
      </w:pPr>
      <w:rPr>
        <w:rFonts w:cs="Tahoma" w:hint="default"/>
        <w:b w:val="0"/>
      </w:rPr>
    </w:lvl>
    <w:lvl w:ilvl="7">
      <w:start w:val="1"/>
      <w:numFmt w:val="decimal"/>
      <w:isLgl/>
      <w:lvlText w:val="%1.%2.%3.%4.%5.%6.%7.%8."/>
      <w:lvlJc w:val="left"/>
      <w:pPr>
        <w:ind w:left="6480" w:hanging="1440"/>
      </w:pPr>
      <w:rPr>
        <w:rFonts w:cs="Tahoma" w:hint="default"/>
        <w:b w:val="0"/>
      </w:rPr>
    </w:lvl>
    <w:lvl w:ilvl="8">
      <w:start w:val="1"/>
      <w:numFmt w:val="decimal"/>
      <w:isLgl/>
      <w:lvlText w:val="%1.%2.%3.%4.%5.%6.%7.%8.%9."/>
      <w:lvlJc w:val="left"/>
      <w:pPr>
        <w:ind w:left="7200" w:hanging="1440"/>
      </w:pPr>
      <w:rPr>
        <w:rFonts w:cs="Tahoma" w:hint="default"/>
        <w:b w:val="0"/>
      </w:rPr>
    </w:lvl>
  </w:abstractNum>
  <w:abstractNum w:abstractNumId="21" w15:restartNumberingAfterBreak="0">
    <w:nsid w:val="1C2F64FC"/>
    <w:multiLevelType w:val="hybridMultilevel"/>
    <w:tmpl w:val="AA2E261E"/>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1E821A31"/>
    <w:multiLevelType w:val="multilevel"/>
    <w:tmpl w:val="1B6C4682"/>
    <w:name w:val="WW8Num1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1F5C4A8F"/>
    <w:multiLevelType w:val="hybridMultilevel"/>
    <w:tmpl w:val="25EE6890"/>
    <w:lvl w:ilvl="0" w:tplc="070EFE58">
      <w:start w:val="1"/>
      <w:numFmt w:val="upperRoman"/>
      <w:lvlText w:val="%1."/>
      <w:lvlJc w:val="right"/>
      <w:pPr>
        <w:ind w:left="720" w:hanging="360"/>
      </w:pPr>
      <w:rPr>
        <w:rFonts w:hint="default"/>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24" w15:restartNumberingAfterBreak="0">
    <w:nsid w:val="22263AA7"/>
    <w:multiLevelType w:val="hybridMultilevel"/>
    <w:tmpl w:val="C980C4B4"/>
    <w:lvl w:ilvl="0" w:tplc="A0A8CB10">
      <w:start w:val="1"/>
      <w:numFmt w:val="lowerLetter"/>
      <w:lvlText w:val="%1)"/>
      <w:lvlJc w:val="left"/>
      <w:pPr>
        <w:ind w:left="1776"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B87FAB"/>
    <w:multiLevelType w:val="multilevel"/>
    <w:tmpl w:val="ECA4EAFA"/>
    <w:styleLink w:val="Bullets"/>
    <w:lvl w:ilvl="0">
      <w:start w:val="1"/>
      <w:numFmt w:val="bullet"/>
      <w:lvlText w:val=""/>
      <w:lvlJc w:val="left"/>
      <w:pPr>
        <w:tabs>
          <w:tab w:val="num" w:pos="907"/>
        </w:tabs>
        <w:ind w:left="907" w:hanging="340"/>
      </w:pPr>
      <w:rPr>
        <w:rFonts w:ascii="Wingdings 2" w:hAnsi="Wingdings 2" w:cs="Wingdings 2" w:hint="default"/>
        <w:color w:val="808080"/>
        <w:sz w:val="20"/>
        <w:szCs w:val="20"/>
      </w:rPr>
    </w:lvl>
    <w:lvl w:ilvl="1">
      <w:start w:val="1"/>
      <w:numFmt w:val="bullet"/>
      <w:lvlText w:val=""/>
      <w:lvlJc w:val="left"/>
      <w:pPr>
        <w:tabs>
          <w:tab w:val="num" w:pos="1247"/>
        </w:tabs>
        <w:ind w:left="1247" w:hanging="340"/>
      </w:pPr>
      <w:rPr>
        <w:rFonts w:ascii="Wingdings 2" w:hAnsi="Wingdings 2" w:cs="Wingdings 2" w:hint="default"/>
        <w:b w:val="0"/>
        <w:bCs w:val="0"/>
        <w:i w:val="0"/>
        <w:iCs w:val="0"/>
        <w:color w:val="808080"/>
        <w:sz w:val="20"/>
        <w:szCs w:val="20"/>
      </w:rPr>
    </w:lvl>
    <w:lvl w:ilvl="2">
      <w:start w:val="1"/>
      <w:numFmt w:val="bullet"/>
      <w:lvlText w:val=""/>
      <w:lvlJc w:val="left"/>
      <w:pPr>
        <w:tabs>
          <w:tab w:val="num" w:pos="1588"/>
        </w:tabs>
        <w:ind w:left="1588" w:hanging="341"/>
      </w:pPr>
      <w:rPr>
        <w:rFonts w:ascii="Wingdings 2" w:hAnsi="Wingdings 2" w:cs="Wingdings 2" w:hint="default"/>
        <w:bCs w:val="0"/>
        <w:iCs w:val="0"/>
        <w:color w:val="808080"/>
        <w:sz w:val="20"/>
        <w:szCs w:val="20"/>
      </w:rPr>
    </w:lvl>
    <w:lvl w:ilvl="3">
      <w:start w:val="1"/>
      <w:numFmt w:val="bullet"/>
      <w:lvlText w:val=""/>
      <w:lvlJc w:val="left"/>
      <w:pPr>
        <w:tabs>
          <w:tab w:val="num" w:pos="1928"/>
        </w:tabs>
        <w:ind w:left="1928" w:hanging="340"/>
      </w:pPr>
      <w:rPr>
        <w:rFonts w:ascii="Wingdings 2" w:hAnsi="Wingdings 2" w:cs="Wingdings 2" w:hint="default"/>
        <w:b w:val="0"/>
        <w:bCs w:val="0"/>
        <w:i w:val="0"/>
        <w:iCs w:val="0"/>
        <w:color w:val="808080"/>
        <w:sz w:val="20"/>
        <w:szCs w:val="2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23D84619"/>
    <w:multiLevelType w:val="hybridMultilevel"/>
    <w:tmpl w:val="05F250A2"/>
    <w:lvl w:ilvl="0" w:tplc="40BCBE2C">
      <w:start w:val="1"/>
      <w:numFmt w:val="bullet"/>
      <w:pStyle w:val="TextBullet1"/>
      <w:lvlText w:val=""/>
      <w:lvlJc w:val="left"/>
      <w:pPr>
        <w:tabs>
          <w:tab w:val="num" w:pos="357"/>
        </w:tabs>
        <w:ind w:left="357" w:hanging="357"/>
      </w:pPr>
      <w:rPr>
        <w:rFonts w:ascii="Wingdings" w:hAnsi="Wingdings" w:hint="default"/>
        <w:b w:val="0"/>
        <w:i/>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b w:val="0"/>
        <w:i/>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25084D0C"/>
    <w:multiLevelType w:val="hybridMultilevel"/>
    <w:tmpl w:val="3B0EE08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79A6785"/>
    <w:multiLevelType w:val="multilevel"/>
    <w:tmpl w:val="3B4AFD02"/>
    <w:lvl w:ilvl="0">
      <w:start w:val="1"/>
      <w:numFmt w:val="upperRoman"/>
      <w:pStyle w:val="PoziomI"/>
      <w:lvlText w:val="%1."/>
      <w:lvlJc w:val="left"/>
      <w:pPr>
        <w:tabs>
          <w:tab w:val="num" w:pos="720"/>
        </w:tabs>
        <w:ind w:left="360" w:hanging="360"/>
      </w:pPr>
    </w:lvl>
    <w:lvl w:ilvl="1">
      <w:start w:val="1"/>
      <w:numFmt w:val="decimal"/>
      <w:pStyle w:val="PoziomII"/>
      <w:lvlText w:val="%2."/>
      <w:lvlJc w:val="left"/>
      <w:pPr>
        <w:tabs>
          <w:tab w:val="num" w:pos="792"/>
        </w:tabs>
        <w:ind w:left="792" w:hanging="432"/>
      </w:pPr>
    </w:lvl>
    <w:lvl w:ilvl="2">
      <w:start w:val="1"/>
      <w:numFmt w:val="decimal"/>
      <w:pStyle w:val="PoziomIII"/>
      <w:lvlText w:val="%2.%3."/>
      <w:lvlJc w:val="left"/>
      <w:pPr>
        <w:tabs>
          <w:tab w:val="num" w:pos="1224"/>
        </w:tabs>
        <w:ind w:left="1224" w:hanging="504"/>
      </w:p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2BE53B50"/>
    <w:multiLevelType w:val="hybridMultilevel"/>
    <w:tmpl w:val="4A3EA8C4"/>
    <w:lvl w:ilvl="0" w:tplc="D228F7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D7D5060"/>
    <w:multiLevelType w:val="hybridMultilevel"/>
    <w:tmpl w:val="52EA4206"/>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3076574A"/>
    <w:multiLevelType w:val="hybridMultilevel"/>
    <w:tmpl w:val="3078D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6607B5"/>
    <w:multiLevelType w:val="hybridMultilevel"/>
    <w:tmpl w:val="E3442C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7659CE"/>
    <w:multiLevelType w:val="hybridMultilevel"/>
    <w:tmpl w:val="0F6E60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D9F313B"/>
    <w:multiLevelType w:val="hybridMultilevel"/>
    <w:tmpl w:val="E61092CA"/>
    <w:lvl w:ilvl="0" w:tplc="0415001B">
      <w:start w:val="1"/>
      <w:numFmt w:val="lowerRoman"/>
      <w:lvlText w:val="%1."/>
      <w:lvlJc w:val="right"/>
      <w:pPr>
        <w:ind w:left="2160" w:hanging="360"/>
      </w:pPr>
    </w:lvl>
    <w:lvl w:ilvl="1" w:tplc="66262DEE" w:tentative="1">
      <w:start w:val="1"/>
      <w:numFmt w:val="lowerLetter"/>
      <w:lvlText w:val="%2."/>
      <w:lvlJc w:val="left"/>
      <w:pPr>
        <w:ind w:left="2880" w:hanging="360"/>
      </w:pPr>
    </w:lvl>
    <w:lvl w:ilvl="2" w:tplc="4AA2BE2E" w:tentative="1">
      <w:start w:val="1"/>
      <w:numFmt w:val="lowerRoman"/>
      <w:lvlText w:val="%3."/>
      <w:lvlJc w:val="right"/>
      <w:pPr>
        <w:ind w:left="3600" w:hanging="180"/>
      </w:pPr>
    </w:lvl>
    <w:lvl w:ilvl="3" w:tplc="8DD0DE16" w:tentative="1">
      <w:start w:val="1"/>
      <w:numFmt w:val="decimal"/>
      <w:lvlText w:val="%4."/>
      <w:lvlJc w:val="left"/>
      <w:pPr>
        <w:ind w:left="4320" w:hanging="360"/>
      </w:pPr>
    </w:lvl>
    <w:lvl w:ilvl="4" w:tplc="75887134" w:tentative="1">
      <w:start w:val="1"/>
      <w:numFmt w:val="lowerLetter"/>
      <w:lvlText w:val="%5."/>
      <w:lvlJc w:val="left"/>
      <w:pPr>
        <w:ind w:left="5040" w:hanging="360"/>
      </w:pPr>
    </w:lvl>
    <w:lvl w:ilvl="5" w:tplc="71E4D89C" w:tentative="1">
      <w:start w:val="1"/>
      <w:numFmt w:val="lowerRoman"/>
      <w:lvlText w:val="%6."/>
      <w:lvlJc w:val="right"/>
      <w:pPr>
        <w:ind w:left="5760" w:hanging="180"/>
      </w:pPr>
    </w:lvl>
    <w:lvl w:ilvl="6" w:tplc="97C60EBA" w:tentative="1">
      <w:start w:val="1"/>
      <w:numFmt w:val="decimal"/>
      <w:lvlText w:val="%7."/>
      <w:lvlJc w:val="left"/>
      <w:pPr>
        <w:ind w:left="6480" w:hanging="360"/>
      </w:pPr>
    </w:lvl>
    <w:lvl w:ilvl="7" w:tplc="46465D7A" w:tentative="1">
      <w:start w:val="1"/>
      <w:numFmt w:val="lowerLetter"/>
      <w:lvlText w:val="%8."/>
      <w:lvlJc w:val="left"/>
      <w:pPr>
        <w:ind w:left="7200" w:hanging="360"/>
      </w:pPr>
    </w:lvl>
    <w:lvl w:ilvl="8" w:tplc="6436D3D2" w:tentative="1">
      <w:start w:val="1"/>
      <w:numFmt w:val="lowerRoman"/>
      <w:lvlText w:val="%9."/>
      <w:lvlJc w:val="right"/>
      <w:pPr>
        <w:ind w:left="7920" w:hanging="180"/>
      </w:pPr>
    </w:lvl>
  </w:abstractNum>
  <w:abstractNum w:abstractNumId="35" w15:restartNumberingAfterBreak="0">
    <w:nsid w:val="42422B5C"/>
    <w:multiLevelType w:val="multilevel"/>
    <w:tmpl w:val="BBCE5268"/>
    <w:styleLink w:val="BulletsTable"/>
    <w:lvl w:ilvl="0">
      <w:start w:val="1"/>
      <w:numFmt w:val="bullet"/>
      <w:lvlText w:val=""/>
      <w:lvlJc w:val="left"/>
      <w:pPr>
        <w:tabs>
          <w:tab w:val="num" w:pos="227"/>
        </w:tabs>
        <w:ind w:left="227" w:hanging="227"/>
      </w:pPr>
      <w:rPr>
        <w:rFonts w:ascii="Wingdings 2" w:eastAsia="Wingdings 2" w:hAnsi="Wingdings 2" w:cs="Wingdings 2" w:hint="default"/>
        <w:b w:val="0"/>
        <w:bCs w:val="0"/>
        <w:i w:val="0"/>
        <w:iCs w:val="0"/>
        <w:color w:val="808080"/>
        <w:sz w:val="18"/>
        <w:szCs w:val="18"/>
      </w:rPr>
    </w:lvl>
    <w:lvl w:ilvl="1">
      <w:start w:val="1"/>
      <w:numFmt w:val="bullet"/>
      <w:lvlText w:val=""/>
      <w:lvlJc w:val="left"/>
      <w:pPr>
        <w:tabs>
          <w:tab w:val="num" w:pos="454"/>
        </w:tabs>
        <w:ind w:left="454" w:hanging="227"/>
      </w:pPr>
      <w:rPr>
        <w:rFonts w:ascii="Wingdings 2" w:eastAsia="Wingdings 2" w:hAnsi="Wingdings 2" w:cs="Wingdings 2" w:hint="default"/>
        <w:bCs w:val="0"/>
        <w:iCs w:val="0"/>
        <w:color w:val="808080"/>
        <w:sz w:val="18"/>
        <w:szCs w:val="18"/>
      </w:rPr>
    </w:lvl>
    <w:lvl w:ilvl="2">
      <w:start w:val="1"/>
      <w:numFmt w:val="bullet"/>
      <w:lvlText w:val=""/>
      <w:lvlJc w:val="left"/>
      <w:pPr>
        <w:tabs>
          <w:tab w:val="num" w:pos="680"/>
        </w:tabs>
        <w:ind w:left="680" w:hanging="226"/>
      </w:pPr>
      <w:rPr>
        <w:rFonts w:ascii="Wingdings 2" w:eastAsia="Wingdings 2" w:hAnsi="Wingdings 2" w:cs="Wingdings 2" w:hint="default"/>
        <w:color w:val="808080"/>
        <w:sz w:val="18"/>
        <w:szCs w:val="18"/>
      </w:rPr>
    </w:lvl>
    <w:lvl w:ilvl="3">
      <w:start w:val="1"/>
      <w:numFmt w:val="bullet"/>
      <w:lvlText w:val=""/>
      <w:lvlJc w:val="left"/>
      <w:pPr>
        <w:tabs>
          <w:tab w:val="num" w:pos="907"/>
        </w:tabs>
        <w:ind w:left="907" w:hanging="227"/>
      </w:pPr>
      <w:rPr>
        <w:rFonts w:ascii="Wingdings 2" w:eastAsia="Wingdings 2" w:hAnsi="Wingdings 2" w:cs="Wingdings 2" w:hint="default"/>
        <w:color w:val="808080"/>
        <w:sz w:val="18"/>
        <w:szCs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40546BC"/>
    <w:multiLevelType w:val="hybridMultilevel"/>
    <w:tmpl w:val="C778C6C8"/>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1E498C"/>
    <w:multiLevelType w:val="hybridMultilevel"/>
    <w:tmpl w:val="8F6C8396"/>
    <w:lvl w:ilvl="0" w:tplc="ADA2A8FA">
      <w:start w:val="1"/>
      <w:numFmt w:val="upperRoman"/>
      <w:pStyle w:val="punktrzymski"/>
      <w:lvlText w:val="%1."/>
      <w:lvlJc w:val="right"/>
      <w:pPr>
        <w:ind w:left="720" w:hanging="360"/>
      </w:pPr>
      <w:rPr>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2A20C1"/>
    <w:multiLevelType w:val="multilevel"/>
    <w:tmpl w:val="44FE3DA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59E60A1F"/>
    <w:multiLevelType w:val="hybridMultilevel"/>
    <w:tmpl w:val="1BD0802A"/>
    <w:lvl w:ilvl="0" w:tplc="04150017">
      <w:start w:val="1"/>
      <w:numFmt w:val="lowerLetter"/>
      <w:lvlText w:val="%1)"/>
      <w:lvlJc w:val="left"/>
      <w:pPr>
        <w:ind w:left="1065" w:hanging="705"/>
      </w:pPr>
      <w:rPr>
        <w:rFonts w:hint="default"/>
      </w:rPr>
    </w:lvl>
    <w:lvl w:ilvl="1" w:tplc="1102D162">
      <w:start w:val="1"/>
      <w:numFmt w:val="decimal"/>
      <w:pStyle w:val="Nagwek2"/>
      <w:lvlText w:val="%2."/>
      <w:lvlJc w:val="left"/>
      <w:pPr>
        <w:ind w:left="643" w:hanging="360"/>
      </w:pPr>
      <w:rPr>
        <w:rFonts w:hint="default"/>
      </w:rPr>
    </w:lvl>
    <w:lvl w:ilvl="2" w:tplc="EABCE0D8">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458689E4">
      <w:numFmt w:val="bullet"/>
      <w:lvlText w:val=""/>
      <w:lvlJc w:val="left"/>
      <w:pPr>
        <w:ind w:left="3600" w:hanging="360"/>
      </w:pPr>
      <w:rPr>
        <w:rFonts w:ascii="Symbol" w:eastAsia="HiddenHorzOCR" w:hAnsi="Symbol" w:cstheme="minorHAnsi"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A47C2A"/>
    <w:multiLevelType w:val="hybridMultilevel"/>
    <w:tmpl w:val="C37290CA"/>
    <w:lvl w:ilvl="0" w:tplc="2E88840A">
      <w:start w:val="1"/>
      <w:numFmt w:val="bullet"/>
      <w:pStyle w:val="Listapunktowana2"/>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1" w15:restartNumberingAfterBreak="0">
    <w:nsid w:val="5CEC1864"/>
    <w:multiLevelType w:val="hybridMultilevel"/>
    <w:tmpl w:val="E7401B4E"/>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5EA35D47"/>
    <w:multiLevelType w:val="multilevel"/>
    <w:tmpl w:val="19983022"/>
    <w:styleLink w:val="DDTableBulletList"/>
    <w:lvl w:ilvl="0">
      <w:start w:val="1"/>
      <w:numFmt w:val="bullet"/>
      <w:pStyle w:val="DDTableBullet1"/>
      <w:lvlText w:val="●"/>
      <w:lvlJc w:val="left"/>
      <w:pPr>
        <w:tabs>
          <w:tab w:val="num" w:pos="284"/>
        </w:tabs>
        <w:ind w:left="284" w:hanging="284"/>
      </w:pPr>
      <w:rPr>
        <w:rFonts w:ascii="Arial" w:hAnsi="Arial" w:cs="Arial" w:hint="default"/>
        <w:color w:val="000000"/>
        <w:spacing w:val="8"/>
        <w:sz w:val="18"/>
        <w:szCs w:val="20"/>
      </w:rPr>
    </w:lvl>
    <w:lvl w:ilvl="1">
      <w:start w:val="1"/>
      <w:numFmt w:val="bullet"/>
      <w:pStyle w:val="DDTableBullet2"/>
      <w:lvlText w:val="○"/>
      <w:lvlJc w:val="left"/>
      <w:pPr>
        <w:tabs>
          <w:tab w:val="num" w:pos="567"/>
        </w:tabs>
        <w:ind w:left="567" w:hanging="283"/>
      </w:pPr>
      <w:rPr>
        <w:rFonts w:ascii="Times New Roman" w:hAnsi="Times New Roman" w:cs="Times New Roman" w:hint="default"/>
        <w:b w:val="0"/>
        <w:i w:val="0"/>
        <w:color w:val="auto"/>
        <w:sz w:val="18"/>
      </w:rPr>
    </w:lvl>
    <w:lvl w:ilvl="2">
      <w:start w:val="1"/>
      <w:numFmt w:val="bullet"/>
      <w:pStyle w:val="DDTableBullet3"/>
      <w:lvlText w:val="-"/>
      <w:lvlJc w:val="left"/>
      <w:pPr>
        <w:tabs>
          <w:tab w:val="num" w:pos="851"/>
        </w:tabs>
        <w:ind w:left="851" w:hanging="284"/>
      </w:pPr>
      <w:rPr>
        <w:rFonts w:ascii="Times New Roman" w:hAnsi="Times New Roman" w:cs="Times New Roman" w:hint="default"/>
        <w:b w:val="0"/>
        <w:i w:val="0"/>
        <w:color w:val="auto"/>
        <w:sz w:val="18"/>
      </w:rPr>
    </w:lvl>
    <w:lvl w:ilvl="3">
      <w:start w:val="1"/>
      <w:numFmt w:val="decimal"/>
      <w:pStyle w:val="DDTableBullet4"/>
      <w:lvlText w:val="%4."/>
      <w:lvlJc w:val="left"/>
      <w:pPr>
        <w:tabs>
          <w:tab w:val="num" w:pos="567"/>
        </w:tabs>
        <w:ind w:left="567" w:hanging="567"/>
      </w:pPr>
      <w:rPr>
        <w:rFonts w:ascii="Arial" w:hAnsi="Arial" w:hint="default"/>
        <w:b w:val="0"/>
        <w:i w:val="0"/>
        <w:color w:val="auto"/>
        <w:spacing w:val="-20"/>
        <w:sz w:val="18"/>
        <w:szCs w:val="18"/>
      </w:rPr>
    </w:lvl>
    <w:lvl w:ilvl="4">
      <w:start w:val="1"/>
      <w:numFmt w:val="decimal"/>
      <w:pStyle w:val="DDTableBullet5"/>
      <w:lvlText w:val="%4.%5."/>
      <w:lvlJc w:val="left"/>
      <w:pPr>
        <w:tabs>
          <w:tab w:val="num" w:pos="567"/>
        </w:tabs>
        <w:ind w:left="567" w:hanging="567"/>
      </w:pPr>
      <w:rPr>
        <w:rFonts w:ascii="Arial" w:hAnsi="Arial" w:hint="default"/>
        <w:b w:val="0"/>
        <w:i w:val="0"/>
        <w:color w:val="auto"/>
        <w:spacing w:val="-20"/>
        <w:sz w:val="18"/>
        <w:szCs w:val="18"/>
      </w:rPr>
    </w:lvl>
    <w:lvl w:ilvl="5">
      <w:start w:val="1"/>
      <w:numFmt w:val="decimal"/>
      <w:pStyle w:val="DDTableBullet6"/>
      <w:lvlText w:val="%4.%5.%6."/>
      <w:lvlJc w:val="left"/>
      <w:pPr>
        <w:tabs>
          <w:tab w:val="num" w:pos="567"/>
        </w:tabs>
        <w:ind w:left="567" w:hanging="567"/>
      </w:pPr>
      <w:rPr>
        <w:rFonts w:ascii="Arial" w:hAnsi="Arial" w:hint="default"/>
        <w:b w:val="0"/>
        <w:i w:val="0"/>
        <w:color w:val="auto"/>
        <w:spacing w:val="-20"/>
        <w:sz w:val="18"/>
        <w:szCs w:val="18"/>
      </w:rPr>
    </w:lvl>
    <w:lvl w:ilvl="6">
      <w:start w:val="1"/>
      <w:numFmt w:val="decimal"/>
      <w:pStyle w:val="DDTableBullet7"/>
      <w:lvlText w:val="%7."/>
      <w:lvlJc w:val="left"/>
      <w:pPr>
        <w:tabs>
          <w:tab w:val="num" w:pos="567"/>
        </w:tabs>
        <w:ind w:left="567" w:hanging="567"/>
      </w:pPr>
      <w:rPr>
        <w:rFonts w:ascii="Arial" w:hAnsi="Arial" w:hint="default"/>
        <w:b w:val="0"/>
        <w:i w:val="0"/>
        <w:color w:val="auto"/>
        <w:sz w:val="18"/>
        <w:szCs w:val="18"/>
      </w:rPr>
    </w:lvl>
    <w:lvl w:ilvl="7">
      <w:start w:val="1"/>
      <w:numFmt w:val="lowerLetter"/>
      <w:pStyle w:val="DDTableBullet8"/>
      <w:lvlText w:val="%8."/>
      <w:lvlJc w:val="left"/>
      <w:pPr>
        <w:tabs>
          <w:tab w:val="num" w:pos="1134"/>
        </w:tabs>
        <w:ind w:left="1134" w:hanging="567"/>
      </w:pPr>
      <w:rPr>
        <w:rFonts w:ascii="Arial" w:hAnsi="Arial" w:hint="default"/>
        <w:b w:val="0"/>
        <w:i w:val="0"/>
        <w:color w:val="auto"/>
        <w:sz w:val="18"/>
        <w:szCs w:val="18"/>
      </w:rPr>
    </w:lvl>
    <w:lvl w:ilvl="8">
      <w:start w:val="1"/>
      <w:numFmt w:val="lowerRoman"/>
      <w:pStyle w:val="DDTableBullet9"/>
      <w:lvlText w:val="%9."/>
      <w:lvlJc w:val="left"/>
      <w:pPr>
        <w:tabs>
          <w:tab w:val="num" w:pos="1701"/>
        </w:tabs>
        <w:ind w:left="1701" w:hanging="567"/>
      </w:pPr>
      <w:rPr>
        <w:rFonts w:ascii="Arial" w:hAnsi="Arial" w:hint="default"/>
        <w:b w:val="0"/>
        <w:i w:val="0"/>
        <w:color w:val="auto"/>
        <w:sz w:val="18"/>
        <w:szCs w:val="18"/>
      </w:rPr>
    </w:lvl>
  </w:abstractNum>
  <w:abstractNum w:abstractNumId="43" w15:restartNumberingAfterBreak="0">
    <w:nsid w:val="6050372A"/>
    <w:multiLevelType w:val="hybridMultilevel"/>
    <w:tmpl w:val="5E3E0AD8"/>
    <w:lvl w:ilvl="0" w:tplc="E5A4502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9F53201"/>
    <w:multiLevelType w:val="multilevel"/>
    <w:tmpl w:val="8F647CC0"/>
    <w:styleLink w:val="NumberedList"/>
    <w:lvl w:ilvl="0">
      <w:start w:val="1"/>
      <w:numFmt w:val="decimal"/>
      <w:lvlText w:val="%1."/>
      <w:lvlJc w:val="left"/>
      <w:pPr>
        <w:tabs>
          <w:tab w:val="num" w:pos="907"/>
        </w:tabs>
        <w:ind w:left="907" w:hanging="340"/>
      </w:pPr>
      <w:rPr>
        <w:rFonts w:ascii="Segoe" w:eastAsia="Segoe" w:hAnsi="Segoe" w:cs="Segoe" w:hint="default"/>
        <w:sz w:val="20"/>
        <w:szCs w:val="20"/>
      </w:rPr>
    </w:lvl>
    <w:lvl w:ilvl="1">
      <w:start w:val="1"/>
      <w:numFmt w:val="lowerLetter"/>
      <w:lvlText w:val="%2."/>
      <w:lvlJc w:val="left"/>
      <w:pPr>
        <w:tabs>
          <w:tab w:val="num" w:pos="1247"/>
        </w:tabs>
        <w:ind w:left="1247" w:hanging="340"/>
      </w:pPr>
      <w:rPr>
        <w:rFonts w:hint="default"/>
        <w:sz w:val="20"/>
        <w:szCs w:val="20"/>
      </w:rPr>
    </w:lvl>
    <w:lvl w:ilvl="2">
      <w:start w:val="1"/>
      <w:numFmt w:val="lowerRoman"/>
      <w:lvlText w:val="%3."/>
      <w:lvlJc w:val="left"/>
      <w:pPr>
        <w:tabs>
          <w:tab w:val="num" w:pos="1588"/>
        </w:tabs>
        <w:ind w:left="1588" w:hanging="341"/>
      </w:pPr>
      <w:rPr>
        <w:rFonts w:hint="default"/>
        <w:sz w:val="20"/>
        <w:szCs w:val="20"/>
      </w:rPr>
    </w:lvl>
    <w:lvl w:ilvl="3">
      <w:start w:val="1"/>
      <w:numFmt w:val="decimal"/>
      <w:lvlText w:val="(%4)"/>
      <w:lvlJc w:val="left"/>
      <w:pPr>
        <w:tabs>
          <w:tab w:val="num" w:pos="10752"/>
        </w:tabs>
        <w:ind w:left="10752" w:hanging="360"/>
      </w:pPr>
      <w:rPr>
        <w:rFonts w:hint="default"/>
      </w:rPr>
    </w:lvl>
    <w:lvl w:ilvl="4">
      <w:start w:val="1"/>
      <w:numFmt w:val="lowerLetter"/>
      <w:lvlText w:val="(%5)"/>
      <w:lvlJc w:val="left"/>
      <w:pPr>
        <w:tabs>
          <w:tab w:val="num" w:pos="11112"/>
        </w:tabs>
        <w:ind w:left="11112" w:hanging="360"/>
      </w:pPr>
      <w:rPr>
        <w:rFonts w:hint="default"/>
      </w:rPr>
    </w:lvl>
    <w:lvl w:ilvl="5">
      <w:start w:val="1"/>
      <w:numFmt w:val="lowerRoman"/>
      <w:lvlText w:val="(%6)"/>
      <w:lvlJc w:val="left"/>
      <w:pPr>
        <w:tabs>
          <w:tab w:val="num" w:pos="11472"/>
        </w:tabs>
        <w:ind w:left="11472" w:hanging="360"/>
      </w:pPr>
      <w:rPr>
        <w:rFonts w:hint="default"/>
      </w:rPr>
    </w:lvl>
    <w:lvl w:ilvl="6">
      <w:start w:val="1"/>
      <w:numFmt w:val="decimal"/>
      <w:lvlText w:val="%7."/>
      <w:lvlJc w:val="left"/>
      <w:pPr>
        <w:tabs>
          <w:tab w:val="num" w:pos="11832"/>
        </w:tabs>
        <w:ind w:left="11832" w:hanging="360"/>
      </w:pPr>
      <w:rPr>
        <w:rFonts w:hint="default"/>
      </w:rPr>
    </w:lvl>
    <w:lvl w:ilvl="7">
      <w:start w:val="1"/>
      <w:numFmt w:val="lowerLetter"/>
      <w:lvlText w:val="%8."/>
      <w:lvlJc w:val="left"/>
      <w:pPr>
        <w:tabs>
          <w:tab w:val="num" w:pos="12192"/>
        </w:tabs>
        <w:ind w:left="12192" w:hanging="360"/>
      </w:pPr>
      <w:rPr>
        <w:rFonts w:hint="default"/>
      </w:rPr>
    </w:lvl>
    <w:lvl w:ilvl="8">
      <w:start w:val="1"/>
      <w:numFmt w:val="lowerRoman"/>
      <w:lvlText w:val="%9."/>
      <w:lvlJc w:val="left"/>
      <w:pPr>
        <w:tabs>
          <w:tab w:val="num" w:pos="12552"/>
        </w:tabs>
        <w:ind w:left="12552" w:hanging="360"/>
      </w:pPr>
      <w:rPr>
        <w:rFonts w:hint="default"/>
      </w:rPr>
    </w:lvl>
  </w:abstractNum>
  <w:abstractNum w:abstractNumId="45" w15:restartNumberingAfterBreak="0">
    <w:nsid w:val="6A366D98"/>
    <w:multiLevelType w:val="hybridMultilevel"/>
    <w:tmpl w:val="481824BC"/>
    <w:lvl w:ilvl="0" w:tplc="1B525E4A">
      <w:start w:val="1"/>
      <w:numFmt w:val="lowerRoman"/>
      <w:lvlText w:val="%1."/>
      <w:lvlJc w:val="right"/>
      <w:pPr>
        <w:ind w:left="2160" w:hanging="360"/>
      </w:pPr>
      <w:rPr>
        <w:rFonts w:hint="default"/>
      </w:rPr>
    </w:lvl>
    <w:lvl w:ilvl="1" w:tplc="66262DEE" w:tentative="1">
      <w:start w:val="1"/>
      <w:numFmt w:val="lowerLetter"/>
      <w:lvlText w:val="%2."/>
      <w:lvlJc w:val="left"/>
      <w:pPr>
        <w:ind w:left="2880" w:hanging="360"/>
      </w:pPr>
    </w:lvl>
    <w:lvl w:ilvl="2" w:tplc="4AA2BE2E" w:tentative="1">
      <w:start w:val="1"/>
      <w:numFmt w:val="lowerRoman"/>
      <w:lvlText w:val="%3."/>
      <w:lvlJc w:val="right"/>
      <w:pPr>
        <w:ind w:left="3600" w:hanging="180"/>
      </w:pPr>
    </w:lvl>
    <w:lvl w:ilvl="3" w:tplc="8DD0DE16" w:tentative="1">
      <w:start w:val="1"/>
      <w:numFmt w:val="decimal"/>
      <w:lvlText w:val="%4."/>
      <w:lvlJc w:val="left"/>
      <w:pPr>
        <w:ind w:left="4320" w:hanging="360"/>
      </w:pPr>
    </w:lvl>
    <w:lvl w:ilvl="4" w:tplc="75887134" w:tentative="1">
      <w:start w:val="1"/>
      <w:numFmt w:val="lowerLetter"/>
      <w:lvlText w:val="%5."/>
      <w:lvlJc w:val="left"/>
      <w:pPr>
        <w:ind w:left="5040" w:hanging="360"/>
      </w:pPr>
    </w:lvl>
    <w:lvl w:ilvl="5" w:tplc="71E4D89C" w:tentative="1">
      <w:start w:val="1"/>
      <w:numFmt w:val="lowerRoman"/>
      <w:lvlText w:val="%6."/>
      <w:lvlJc w:val="right"/>
      <w:pPr>
        <w:ind w:left="5760" w:hanging="180"/>
      </w:pPr>
    </w:lvl>
    <w:lvl w:ilvl="6" w:tplc="97C60EBA" w:tentative="1">
      <w:start w:val="1"/>
      <w:numFmt w:val="decimal"/>
      <w:lvlText w:val="%7."/>
      <w:lvlJc w:val="left"/>
      <w:pPr>
        <w:ind w:left="6480" w:hanging="360"/>
      </w:pPr>
    </w:lvl>
    <w:lvl w:ilvl="7" w:tplc="46465D7A" w:tentative="1">
      <w:start w:val="1"/>
      <w:numFmt w:val="lowerLetter"/>
      <w:lvlText w:val="%8."/>
      <w:lvlJc w:val="left"/>
      <w:pPr>
        <w:ind w:left="7200" w:hanging="360"/>
      </w:pPr>
    </w:lvl>
    <w:lvl w:ilvl="8" w:tplc="6436D3D2" w:tentative="1">
      <w:start w:val="1"/>
      <w:numFmt w:val="lowerRoman"/>
      <w:lvlText w:val="%9."/>
      <w:lvlJc w:val="right"/>
      <w:pPr>
        <w:ind w:left="7920" w:hanging="180"/>
      </w:pPr>
    </w:lvl>
  </w:abstractNum>
  <w:abstractNum w:abstractNumId="46" w15:restartNumberingAfterBreak="0">
    <w:nsid w:val="6ECF52FA"/>
    <w:multiLevelType w:val="hybridMultilevel"/>
    <w:tmpl w:val="FDB83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B95B9F"/>
    <w:multiLevelType w:val="hybridMultilevel"/>
    <w:tmpl w:val="BAD4E77A"/>
    <w:lvl w:ilvl="0" w:tplc="E5A45020">
      <w:start w:val="1"/>
      <w:numFmt w:val="decimal"/>
      <w:lvlText w:val="%1."/>
      <w:lvlJc w:val="left"/>
      <w:pPr>
        <w:ind w:left="1065" w:hanging="705"/>
      </w:pPr>
      <w:rPr>
        <w:rFonts w:hint="default"/>
      </w:rPr>
    </w:lvl>
    <w:lvl w:ilvl="1" w:tplc="E9423BC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9E81294"/>
    <w:multiLevelType w:val="multilevel"/>
    <w:tmpl w:val="B0DA092A"/>
    <w:lvl w:ilvl="0">
      <w:start w:val="1"/>
      <w:numFmt w:val="decimal"/>
      <w:lvlText w:val="%1."/>
      <w:lvlJc w:val="left"/>
      <w:pPr>
        <w:ind w:left="720" w:hanging="360"/>
      </w:pPr>
      <w:rPr>
        <w:rFonts w:hint="default"/>
        <w:b w:val="0"/>
        <w:color w:val="FFFFFF" w:themeColor="background1"/>
        <w:sz w:val="22"/>
        <w:szCs w:val="22"/>
      </w:rPr>
    </w:lvl>
    <w:lvl w:ilvl="1">
      <w:start w:val="1"/>
      <w:numFmt w:val="decimal"/>
      <w:isLgl/>
      <w:lvlText w:val="%1.%2."/>
      <w:lvlJc w:val="left"/>
      <w:pPr>
        <w:ind w:left="1648" w:hanging="372"/>
      </w:pPr>
      <w:rPr>
        <w:rFonts w:hint="default"/>
      </w:rPr>
    </w:lvl>
    <w:lvl w:ilvl="2">
      <w:start w:val="1"/>
      <w:numFmt w:val="decimal"/>
      <w:isLgl/>
      <w:lvlText w:val="%1.%2.%3."/>
      <w:lvlJc w:val="left"/>
      <w:pPr>
        <w:ind w:left="1080" w:hanging="720"/>
      </w:pPr>
      <w:rPr>
        <w:rFonts w:hint="default"/>
      </w:rPr>
    </w:lvl>
    <w:lvl w:ilvl="3">
      <w:start w:val="1"/>
      <w:numFmt w:val="decimal"/>
      <w:isLgl/>
      <w:lvlText w:val="%4."/>
      <w:lvlJc w:val="left"/>
      <w:pPr>
        <w:ind w:left="1080" w:hanging="720"/>
      </w:pPr>
      <w:rPr>
        <w:rFonts w:ascii="Arial Narrow" w:eastAsiaTheme="minorEastAsia" w:hAnsi="Arial Narrow" w:cs="Aria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78089654">
    <w:abstractNumId w:val="28"/>
  </w:num>
  <w:num w:numId="2" w16cid:durableId="1217354405">
    <w:abstractNumId w:val="17"/>
  </w:num>
  <w:num w:numId="3" w16cid:durableId="2074808407">
    <w:abstractNumId w:val="26"/>
  </w:num>
  <w:num w:numId="4" w16cid:durableId="1232426352">
    <w:abstractNumId w:val="15"/>
  </w:num>
  <w:num w:numId="5" w16cid:durableId="360328256">
    <w:abstractNumId w:val="25"/>
  </w:num>
  <w:num w:numId="6" w16cid:durableId="325213155">
    <w:abstractNumId w:val="35"/>
  </w:num>
  <w:num w:numId="7" w16cid:durableId="1826505282">
    <w:abstractNumId w:val="44"/>
  </w:num>
  <w:num w:numId="8" w16cid:durableId="1073746649">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6247191">
    <w:abstractNumId w:val="39"/>
  </w:num>
  <w:num w:numId="10" w16cid:durableId="2136098862">
    <w:abstractNumId w:val="19"/>
  </w:num>
  <w:num w:numId="11" w16cid:durableId="428157569">
    <w:abstractNumId w:val="2"/>
  </w:num>
  <w:num w:numId="12" w16cid:durableId="35548492">
    <w:abstractNumId w:val="3"/>
  </w:num>
  <w:num w:numId="13" w16cid:durableId="650326647">
    <w:abstractNumId w:val="4"/>
  </w:num>
  <w:num w:numId="14" w16cid:durableId="522213400">
    <w:abstractNumId w:val="5"/>
  </w:num>
  <w:num w:numId="15" w16cid:durableId="1127161863">
    <w:abstractNumId w:val="6"/>
  </w:num>
  <w:num w:numId="16" w16cid:durableId="976690998">
    <w:abstractNumId w:val="7"/>
  </w:num>
  <w:num w:numId="17" w16cid:durableId="949749615">
    <w:abstractNumId w:val="8"/>
  </w:num>
  <w:num w:numId="18" w16cid:durableId="249705574">
    <w:abstractNumId w:val="9"/>
  </w:num>
  <w:num w:numId="19" w16cid:durableId="1255014746">
    <w:abstractNumId w:val="10"/>
  </w:num>
  <w:num w:numId="20" w16cid:durableId="1125077448">
    <w:abstractNumId w:val="11"/>
  </w:num>
  <w:num w:numId="21" w16cid:durableId="1669404561">
    <w:abstractNumId w:val="12"/>
  </w:num>
  <w:num w:numId="22" w16cid:durableId="1024944913">
    <w:abstractNumId w:val="13"/>
  </w:num>
  <w:num w:numId="23" w16cid:durableId="118957895">
    <w:abstractNumId w:val="14"/>
  </w:num>
  <w:num w:numId="24" w16cid:durableId="338384833">
    <w:abstractNumId w:val="37"/>
  </w:num>
  <w:num w:numId="25" w16cid:durableId="1741828425">
    <w:abstractNumId w:val="20"/>
  </w:num>
  <w:num w:numId="26" w16cid:durableId="821695367">
    <w:abstractNumId w:val="42"/>
  </w:num>
  <w:num w:numId="27" w16cid:durableId="808398964">
    <w:abstractNumId w:val="0"/>
  </w:num>
  <w:num w:numId="28" w16cid:durableId="1200513681">
    <w:abstractNumId w:val="31"/>
  </w:num>
  <w:num w:numId="29" w16cid:durableId="1269658211">
    <w:abstractNumId w:val="32"/>
  </w:num>
  <w:num w:numId="30" w16cid:durableId="1966958176">
    <w:abstractNumId w:val="36"/>
  </w:num>
  <w:num w:numId="31" w16cid:durableId="853346659">
    <w:abstractNumId w:val="29"/>
  </w:num>
  <w:num w:numId="32" w16cid:durableId="2018341626">
    <w:abstractNumId w:val="24"/>
  </w:num>
  <w:num w:numId="33" w16cid:durableId="980312182">
    <w:abstractNumId w:val="27"/>
  </w:num>
  <w:num w:numId="34" w16cid:durableId="580453978">
    <w:abstractNumId w:val="34"/>
  </w:num>
  <w:num w:numId="35" w16cid:durableId="751925265">
    <w:abstractNumId w:val="45"/>
  </w:num>
  <w:num w:numId="36" w16cid:durableId="742338862">
    <w:abstractNumId w:val="30"/>
  </w:num>
  <w:num w:numId="37" w16cid:durableId="1547988591">
    <w:abstractNumId w:val="21"/>
  </w:num>
  <w:num w:numId="38" w16cid:durableId="143006949">
    <w:abstractNumId w:val="46"/>
  </w:num>
  <w:num w:numId="39" w16cid:durableId="1119374638">
    <w:abstractNumId w:val="16"/>
  </w:num>
  <w:num w:numId="40" w16cid:durableId="826440253">
    <w:abstractNumId w:val="48"/>
  </w:num>
  <w:num w:numId="41" w16cid:durableId="949630013">
    <w:abstractNumId w:val="33"/>
  </w:num>
  <w:num w:numId="42" w16cid:durableId="121461331">
    <w:abstractNumId w:val="18"/>
  </w:num>
  <w:num w:numId="43" w16cid:durableId="1990085524">
    <w:abstractNumId w:val="38"/>
  </w:num>
  <w:num w:numId="44" w16cid:durableId="2100052940">
    <w:abstractNumId w:val="41"/>
  </w:num>
  <w:num w:numId="45" w16cid:durableId="1632249651">
    <w:abstractNumId w:val="23"/>
  </w:num>
  <w:num w:numId="46" w16cid:durableId="2085489099">
    <w:abstractNumId w:val="43"/>
  </w:num>
  <w:num w:numId="47" w16cid:durableId="2107260338">
    <w:abstractNumId w:val="4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7B4"/>
    <w:rsid w:val="00001033"/>
    <w:rsid w:val="000012E4"/>
    <w:rsid w:val="00001D53"/>
    <w:rsid w:val="00003257"/>
    <w:rsid w:val="00003F74"/>
    <w:rsid w:val="00004BEB"/>
    <w:rsid w:val="0000751D"/>
    <w:rsid w:val="00007EA4"/>
    <w:rsid w:val="0001007B"/>
    <w:rsid w:val="0001009D"/>
    <w:rsid w:val="00011543"/>
    <w:rsid w:val="000117A2"/>
    <w:rsid w:val="00012000"/>
    <w:rsid w:val="00012A17"/>
    <w:rsid w:val="000135DD"/>
    <w:rsid w:val="00013D89"/>
    <w:rsid w:val="00015FF6"/>
    <w:rsid w:val="00016076"/>
    <w:rsid w:val="00016948"/>
    <w:rsid w:val="0001708B"/>
    <w:rsid w:val="000203C4"/>
    <w:rsid w:val="00020B38"/>
    <w:rsid w:val="00020B73"/>
    <w:rsid w:val="00020C21"/>
    <w:rsid w:val="00020D01"/>
    <w:rsid w:val="00020FCE"/>
    <w:rsid w:val="000224AF"/>
    <w:rsid w:val="000234F8"/>
    <w:rsid w:val="0002431C"/>
    <w:rsid w:val="000243C1"/>
    <w:rsid w:val="00024951"/>
    <w:rsid w:val="000252B1"/>
    <w:rsid w:val="00025573"/>
    <w:rsid w:val="000255A0"/>
    <w:rsid w:val="00025AE8"/>
    <w:rsid w:val="00025EB7"/>
    <w:rsid w:val="0002601A"/>
    <w:rsid w:val="00030073"/>
    <w:rsid w:val="00030494"/>
    <w:rsid w:val="00030B08"/>
    <w:rsid w:val="00030B55"/>
    <w:rsid w:val="00030B97"/>
    <w:rsid w:val="00030BB7"/>
    <w:rsid w:val="0003295F"/>
    <w:rsid w:val="00032C00"/>
    <w:rsid w:val="00034113"/>
    <w:rsid w:val="00034547"/>
    <w:rsid w:val="00034D1E"/>
    <w:rsid w:val="0003622C"/>
    <w:rsid w:val="0003658B"/>
    <w:rsid w:val="00037F58"/>
    <w:rsid w:val="00040858"/>
    <w:rsid w:val="000408C3"/>
    <w:rsid w:val="00041487"/>
    <w:rsid w:val="00042350"/>
    <w:rsid w:val="00042EB1"/>
    <w:rsid w:val="00043A8C"/>
    <w:rsid w:val="00046680"/>
    <w:rsid w:val="00046D8C"/>
    <w:rsid w:val="00050672"/>
    <w:rsid w:val="00050CDD"/>
    <w:rsid w:val="00051EBE"/>
    <w:rsid w:val="00052BEB"/>
    <w:rsid w:val="00054658"/>
    <w:rsid w:val="00054777"/>
    <w:rsid w:val="00055305"/>
    <w:rsid w:val="000554CF"/>
    <w:rsid w:val="00056BB4"/>
    <w:rsid w:val="00056BF7"/>
    <w:rsid w:val="000570B6"/>
    <w:rsid w:val="000576AD"/>
    <w:rsid w:val="000576F1"/>
    <w:rsid w:val="000577DE"/>
    <w:rsid w:val="00057C48"/>
    <w:rsid w:val="00060808"/>
    <w:rsid w:val="000608E0"/>
    <w:rsid w:val="00060C0E"/>
    <w:rsid w:val="00060C3E"/>
    <w:rsid w:val="00061109"/>
    <w:rsid w:val="000628C9"/>
    <w:rsid w:val="00063498"/>
    <w:rsid w:val="00063B89"/>
    <w:rsid w:val="00064DAD"/>
    <w:rsid w:val="00064EC6"/>
    <w:rsid w:val="00064F93"/>
    <w:rsid w:val="000651B1"/>
    <w:rsid w:val="000655F7"/>
    <w:rsid w:val="00065C6B"/>
    <w:rsid w:val="00066CF5"/>
    <w:rsid w:val="00067010"/>
    <w:rsid w:val="00067600"/>
    <w:rsid w:val="00067E2F"/>
    <w:rsid w:val="00070444"/>
    <w:rsid w:val="0007121B"/>
    <w:rsid w:val="00071387"/>
    <w:rsid w:val="00071CC1"/>
    <w:rsid w:val="00071D0A"/>
    <w:rsid w:val="00071D29"/>
    <w:rsid w:val="00072A1A"/>
    <w:rsid w:val="00072D21"/>
    <w:rsid w:val="000746D4"/>
    <w:rsid w:val="000746F7"/>
    <w:rsid w:val="00074CE3"/>
    <w:rsid w:val="0007643A"/>
    <w:rsid w:val="000779CE"/>
    <w:rsid w:val="00080613"/>
    <w:rsid w:val="0008073D"/>
    <w:rsid w:val="00081489"/>
    <w:rsid w:val="00081A66"/>
    <w:rsid w:val="00081AB1"/>
    <w:rsid w:val="0008222A"/>
    <w:rsid w:val="0008301B"/>
    <w:rsid w:val="00083A3E"/>
    <w:rsid w:val="00083D7F"/>
    <w:rsid w:val="0008407C"/>
    <w:rsid w:val="00084FCD"/>
    <w:rsid w:val="00086692"/>
    <w:rsid w:val="00086F3A"/>
    <w:rsid w:val="00087319"/>
    <w:rsid w:val="00087C2C"/>
    <w:rsid w:val="0009001B"/>
    <w:rsid w:val="0009149A"/>
    <w:rsid w:val="000926CC"/>
    <w:rsid w:val="000935F6"/>
    <w:rsid w:val="000937C6"/>
    <w:rsid w:val="00093C15"/>
    <w:rsid w:val="0009558A"/>
    <w:rsid w:val="00095786"/>
    <w:rsid w:val="00095C06"/>
    <w:rsid w:val="00096556"/>
    <w:rsid w:val="000965CF"/>
    <w:rsid w:val="00096F24"/>
    <w:rsid w:val="00096F3A"/>
    <w:rsid w:val="000975D4"/>
    <w:rsid w:val="00097E42"/>
    <w:rsid w:val="000A0E62"/>
    <w:rsid w:val="000A1D4E"/>
    <w:rsid w:val="000A2472"/>
    <w:rsid w:val="000A51C6"/>
    <w:rsid w:val="000A5EBC"/>
    <w:rsid w:val="000A5F72"/>
    <w:rsid w:val="000A63F9"/>
    <w:rsid w:val="000A68B3"/>
    <w:rsid w:val="000A6E85"/>
    <w:rsid w:val="000A7366"/>
    <w:rsid w:val="000A7C69"/>
    <w:rsid w:val="000B0A96"/>
    <w:rsid w:val="000B107C"/>
    <w:rsid w:val="000B26DD"/>
    <w:rsid w:val="000B295C"/>
    <w:rsid w:val="000B2EB9"/>
    <w:rsid w:val="000B326B"/>
    <w:rsid w:val="000B36C5"/>
    <w:rsid w:val="000B412E"/>
    <w:rsid w:val="000B47AC"/>
    <w:rsid w:val="000B4C62"/>
    <w:rsid w:val="000B4DA7"/>
    <w:rsid w:val="000B51E2"/>
    <w:rsid w:val="000B6733"/>
    <w:rsid w:val="000B75D9"/>
    <w:rsid w:val="000B77B1"/>
    <w:rsid w:val="000B77B6"/>
    <w:rsid w:val="000B7E28"/>
    <w:rsid w:val="000C022F"/>
    <w:rsid w:val="000C0CAA"/>
    <w:rsid w:val="000C15B5"/>
    <w:rsid w:val="000C215A"/>
    <w:rsid w:val="000C2E0E"/>
    <w:rsid w:val="000C2FAB"/>
    <w:rsid w:val="000C3861"/>
    <w:rsid w:val="000C3EDC"/>
    <w:rsid w:val="000C4B65"/>
    <w:rsid w:val="000C646E"/>
    <w:rsid w:val="000C7121"/>
    <w:rsid w:val="000C7C99"/>
    <w:rsid w:val="000D27E8"/>
    <w:rsid w:val="000D3E64"/>
    <w:rsid w:val="000D409C"/>
    <w:rsid w:val="000D4ADB"/>
    <w:rsid w:val="000D52CF"/>
    <w:rsid w:val="000D54CD"/>
    <w:rsid w:val="000D54F1"/>
    <w:rsid w:val="000D550C"/>
    <w:rsid w:val="000D67EE"/>
    <w:rsid w:val="000D6A43"/>
    <w:rsid w:val="000D6F99"/>
    <w:rsid w:val="000E16C6"/>
    <w:rsid w:val="000E1DFF"/>
    <w:rsid w:val="000E303B"/>
    <w:rsid w:val="000E4421"/>
    <w:rsid w:val="000E4FBA"/>
    <w:rsid w:val="000E5C4D"/>
    <w:rsid w:val="000E607D"/>
    <w:rsid w:val="000E69F4"/>
    <w:rsid w:val="000E6D8C"/>
    <w:rsid w:val="000E7240"/>
    <w:rsid w:val="000E7312"/>
    <w:rsid w:val="000E752F"/>
    <w:rsid w:val="000E7ACC"/>
    <w:rsid w:val="000F0FA6"/>
    <w:rsid w:val="000F126A"/>
    <w:rsid w:val="000F21F7"/>
    <w:rsid w:val="000F2735"/>
    <w:rsid w:val="000F3B34"/>
    <w:rsid w:val="000F443A"/>
    <w:rsid w:val="000F478C"/>
    <w:rsid w:val="000F5CB7"/>
    <w:rsid w:val="000F6C99"/>
    <w:rsid w:val="000F7136"/>
    <w:rsid w:val="000F71AC"/>
    <w:rsid w:val="000F74FB"/>
    <w:rsid w:val="00100A48"/>
    <w:rsid w:val="00101596"/>
    <w:rsid w:val="00101FB8"/>
    <w:rsid w:val="00102481"/>
    <w:rsid w:val="00102A54"/>
    <w:rsid w:val="00102CF7"/>
    <w:rsid w:val="00102DD7"/>
    <w:rsid w:val="00104812"/>
    <w:rsid w:val="00104857"/>
    <w:rsid w:val="00105172"/>
    <w:rsid w:val="0010552F"/>
    <w:rsid w:val="00106B35"/>
    <w:rsid w:val="001110EF"/>
    <w:rsid w:val="001113EA"/>
    <w:rsid w:val="00111DEC"/>
    <w:rsid w:val="00112F01"/>
    <w:rsid w:val="00113323"/>
    <w:rsid w:val="00113FEA"/>
    <w:rsid w:val="00114784"/>
    <w:rsid w:val="00115346"/>
    <w:rsid w:val="0011535B"/>
    <w:rsid w:val="001166C8"/>
    <w:rsid w:val="00116C3D"/>
    <w:rsid w:val="00116F1E"/>
    <w:rsid w:val="00120703"/>
    <w:rsid w:val="001211C9"/>
    <w:rsid w:val="0012184C"/>
    <w:rsid w:val="00121C8C"/>
    <w:rsid w:val="0012231A"/>
    <w:rsid w:val="001224E2"/>
    <w:rsid w:val="001237CC"/>
    <w:rsid w:val="00123B18"/>
    <w:rsid w:val="00123E47"/>
    <w:rsid w:val="001246E8"/>
    <w:rsid w:val="00124976"/>
    <w:rsid w:val="0012517B"/>
    <w:rsid w:val="00125A9C"/>
    <w:rsid w:val="0012630D"/>
    <w:rsid w:val="00126896"/>
    <w:rsid w:val="00126F13"/>
    <w:rsid w:val="0012711A"/>
    <w:rsid w:val="00127BC5"/>
    <w:rsid w:val="001305B3"/>
    <w:rsid w:val="00131165"/>
    <w:rsid w:val="001313A3"/>
    <w:rsid w:val="001316F1"/>
    <w:rsid w:val="0013180A"/>
    <w:rsid w:val="00131CF4"/>
    <w:rsid w:val="00133F4A"/>
    <w:rsid w:val="00134336"/>
    <w:rsid w:val="001348B3"/>
    <w:rsid w:val="00134DBE"/>
    <w:rsid w:val="001404F3"/>
    <w:rsid w:val="0014055F"/>
    <w:rsid w:val="00140953"/>
    <w:rsid w:val="00141C04"/>
    <w:rsid w:val="001429BC"/>
    <w:rsid w:val="00143A3E"/>
    <w:rsid w:val="00144D36"/>
    <w:rsid w:val="00145CAA"/>
    <w:rsid w:val="001468E5"/>
    <w:rsid w:val="00146E9C"/>
    <w:rsid w:val="001472D1"/>
    <w:rsid w:val="001476B1"/>
    <w:rsid w:val="001502CC"/>
    <w:rsid w:val="001527DD"/>
    <w:rsid w:val="00152AE5"/>
    <w:rsid w:val="00153FC0"/>
    <w:rsid w:val="00154BA4"/>
    <w:rsid w:val="0015501B"/>
    <w:rsid w:val="0015589C"/>
    <w:rsid w:val="001560C2"/>
    <w:rsid w:val="00156697"/>
    <w:rsid w:val="00160545"/>
    <w:rsid w:val="00161722"/>
    <w:rsid w:val="001618AE"/>
    <w:rsid w:val="0016214E"/>
    <w:rsid w:val="00162E01"/>
    <w:rsid w:val="001631C7"/>
    <w:rsid w:val="00163599"/>
    <w:rsid w:val="00163F96"/>
    <w:rsid w:val="00164282"/>
    <w:rsid w:val="001647E5"/>
    <w:rsid w:val="00164E9A"/>
    <w:rsid w:val="001650A0"/>
    <w:rsid w:val="001661BA"/>
    <w:rsid w:val="00167029"/>
    <w:rsid w:val="00167F29"/>
    <w:rsid w:val="00170871"/>
    <w:rsid w:val="00170D45"/>
    <w:rsid w:val="00172044"/>
    <w:rsid w:val="00172225"/>
    <w:rsid w:val="00174D43"/>
    <w:rsid w:val="00175A85"/>
    <w:rsid w:val="00175CE1"/>
    <w:rsid w:val="00176017"/>
    <w:rsid w:val="00176C8D"/>
    <w:rsid w:val="001803BC"/>
    <w:rsid w:val="001805F3"/>
    <w:rsid w:val="00180CC7"/>
    <w:rsid w:val="0018133F"/>
    <w:rsid w:val="0018292E"/>
    <w:rsid w:val="00182935"/>
    <w:rsid w:val="00182D10"/>
    <w:rsid w:val="00183E18"/>
    <w:rsid w:val="0018420A"/>
    <w:rsid w:val="001846FE"/>
    <w:rsid w:val="00185D83"/>
    <w:rsid w:val="001864EE"/>
    <w:rsid w:val="001866D5"/>
    <w:rsid w:val="00186B14"/>
    <w:rsid w:val="00186C7A"/>
    <w:rsid w:val="001877A8"/>
    <w:rsid w:val="00187815"/>
    <w:rsid w:val="00187871"/>
    <w:rsid w:val="00187AB9"/>
    <w:rsid w:val="00187D37"/>
    <w:rsid w:val="001910EF"/>
    <w:rsid w:val="001916D3"/>
    <w:rsid w:val="00191B8C"/>
    <w:rsid w:val="00193909"/>
    <w:rsid w:val="00193933"/>
    <w:rsid w:val="00193C6F"/>
    <w:rsid w:val="00194F11"/>
    <w:rsid w:val="0019549C"/>
    <w:rsid w:val="0019594D"/>
    <w:rsid w:val="00195D30"/>
    <w:rsid w:val="0019608B"/>
    <w:rsid w:val="00196BEF"/>
    <w:rsid w:val="00196F9A"/>
    <w:rsid w:val="0019766E"/>
    <w:rsid w:val="00197A97"/>
    <w:rsid w:val="001A0831"/>
    <w:rsid w:val="001A0B40"/>
    <w:rsid w:val="001A1CCF"/>
    <w:rsid w:val="001A2097"/>
    <w:rsid w:val="001A22DA"/>
    <w:rsid w:val="001A22E8"/>
    <w:rsid w:val="001A24D7"/>
    <w:rsid w:val="001A24EC"/>
    <w:rsid w:val="001A2E43"/>
    <w:rsid w:val="001A34AF"/>
    <w:rsid w:val="001A40B8"/>
    <w:rsid w:val="001A4E90"/>
    <w:rsid w:val="001A5222"/>
    <w:rsid w:val="001A54CF"/>
    <w:rsid w:val="001A788A"/>
    <w:rsid w:val="001B0BF3"/>
    <w:rsid w:val="001B130A"/>
    <w:rsid w:val="001B16D2"/>
    <w:rsid w:val="001B1F26"/>
    <w:rsid w:val="001B2E6C"/>
    <w:rsid w:val="001B2F6B"/>
    <w:rsid w:val="001B329B"/>
    <w:rsid w:val="001B392A"/>
    <w:rsid w:val="001B543A"/>
    <w:rsid w:val="001B6C76"/>
    <w:rsid w:val="001B7746"/>
    <w:rsid w:val="001B7FAA"/>
    <w:rsid w:val="001C00E0"/>
    <w:rsid w:val="001C08CE"/>
    <w:rsid w:val="001C2415"/>
    <w:rsid w:val="001C2525"/>
    <w:rsid w:val="001C288E"/>
    <w:rsid w:val="001C2C15"/>
    <w:rsid w:val="001C2E52"/>
    <w:rsid w:val="001C3169"/>
    <w:rsid w:val="001C3AD7"/>
    <w:rsid w:val="001C3FC4"/>
    <w:rsid w:val="001C4BF4"/>
    <w:rsid w:val="001C5013"/>
    <w:rsid w:val="001C5CD8"/>
    <w:rsid w:val="001C5F3B"/>
    <w:rsid w:val="001C6E9E"/>
    <w:rsid w:val="001C7B65"/>
    <w:rsid w:val="001D0F9C"/>
    <w:rsid w:val="001D1265"/>
    <w:rsid w:val="001D1C2B"/>
    <w:rsid w:val="001D2641"/>
    <w:rsid w:val="001D345D"/>
    <w:rsid w:val="001D3B8E"/>
    <w:rsid w:val="001D3FCD"/>
    <w:rsid w:val="001D49A2"/>
    <w:rsid w:val="001D4D70"/>
    <w:rsid w:val="001D576E"/>
    <w:rsid w:val="001D5EC8"/>
    <w:rsid w:val="001D5F3A"/>
    <w:rsid w:val="001D6BB8"/>
    <w:rsid w:val="001D716C"/>
    <w:rsid w:val="001D7726"/>
    <w:rsid w:val="001D796C"/>
    <w:rsid w:val="001D7D3B"/>
    <w:rsid w:val="001E0180"/>
    <w:rsid w:val="001E0266"/>
    <w:rsid w:val="001E0298"/>
    <w:rsid w:val="001E101C"/>
    <w:rsid w:val="001E1224"/>
    <w:rsid w:val="001E1540"/>
    <w:rsid w:val="001E2CDB"/>
    <w:rsid w:val="001E47CC"/>
    <w:rsid w:val="001E5C85"/>
    <w:rsid w:val="001E7C2D"/>
    <w:rsid w:val="001E7FBC"/>
    <w:rsid w:val="001F0627"/>
    <w:rsid w:val="001F2134"/>
    <w:rsid w:val="001F3665"/>
    <w:rsid w:val="001F3FC0"/>
    <w:rsid w:val="001F45DA"/>
    <w:rsid w:val="001F4EA9"/>
    <w:rsid w:val="001F53B8"/>
    <w:rsid w:val="001F571B"/>
    <w:rsid w:val="001F5F02"/>
    <w:rsid w:val="001F7DE5"/>
    <w:rsid w:val="002000E8"/>
    <w:rsid w:val="00200854"/>
    <w:rsid w:val="00201BA2"/>
    <w:rsid w:val="00202323"/>
    <w:rsid w:val="00202631"/>
    <w:rsid w:val="00203AD5"/>
    <w:rsid w:val="00204118"/>
    <w:rsid w:val="00205223"/>
    <w:rsid w:val="00207C1B"/>
    <w:rsid w:val="00207D65"/>
    <w:rsid w:val="00207DF6"/>
    <w:rsid w:val="00207EF7"/>
    <w:rsid w:val="00210324"/>
    <w:rsid w:val="00211448"/>
    <w:rsid w:val="00211879"/>
    <w:rsid w:val="00212D03"/>
    <w:rsid w:val="00213BCA"/>
    <w:rsid w:val="0021433D"/>
    <w:rsid w:val="00214B90"/>
    <w:rsid w:val="002159A3"/>
    <w:rsid w:val="002202D0"/>
    <w:rsid w:val="002206B0"/>
    <w:rsid w:val="00220CC2"/>
    <w:rsid w:val="00220F27"/>
    <w:rsid w:val="002219EB"/>
    <w:rsid w:val="00221ABA"/>
    <w:rsid w:val="00221F80"/>
    <w:rsid w:val="0022262E"/>
    <w:rsid w:val="0022378A"/>
    <w:rsid w:val="00223FA2"/>
    <w:rsid w:val="00224210"/>
    <w:rsid w:val="0022424D"/>
    <w:rsid w:val="00224C85"/>
    <w:rsid w:val="00225015"/>
    <w:rsid w:val="00225BFA"/>
    <w:rsid w:val="00225E35"/>
    <w:rsid w:val="00226075"/>
    <w:rsid w:val="00226875"/>
    <w:rsid w:val="002274DF"/>
    <w:rsid w:val="0023006F"/>
    <w:rsid w:val="0023030B"/>
    <w:rsid w:val="00230C0F"/>
    <w:rsid w:val="00231B51"/>
    <w:rsid w:val="00233202"/>
    <w:rsid w:val="00233449"/>
    <w:rsid w:val="0023461E"/>
    <w:rsid w:val="00235439"/>
    <w:rsid w:val="00235A07"/>
    <w:rsid w:val="00236704"/>
    <w:rsid w:val="00236BD6"/>
    <w:rsid w:val="002377F4"/>
    <w:rsid w:val="00237846"/>
    <w:rsid w:val="0024028E"/>
    <w:rsid w:val="00240BF2"/>
    <w:rsid w:val="00240C45"/>
    <w:rsid w:val="0024178A"/>
    <w:rsid w:val="00241EC9"/>
    <w:rsid w:val="0024223A"/>
    <w:rsid w:val="0024360E"/>
    <w:rsid w:val="00244F58"/>
    <w:rsid w:val="00245B20"/>
    <w:rsid w:val="00245BC1"/>
    <w:rsid w:val="00246DA4"/>
    <w:rsid w:val="00246F69"/>
    <w:rsid w:val="002474DB"/>
    <w:rsid w:val="002475F5"/>
    <w:rsid w:val="00247632"/>
    <w:rsid w:val="0025010E"/>
    <w:rsid w:val="00250264"/>
    <w:rsid w:val="0025047F"/>
    <w:rsid w:val="00250F36"/>
    <w:rsid w:val="00252B0B"/>
    <w:rsid w:val="0025492A"/>
    <w:rsid w:val="00254D4F"/>
    <w:rsid w:val="0025523D"/>
    <w:rsid w:val="00255648"/>
    <w:rsid w:val="0025708B"/>
    <w:rsid w:val="002578A9"/>
    <w:rsid w:val="00257A18"/>
    <w:rsid w:val="00257E19"/>
    <w:rsid w:val="00260762"/>
    <w:rsid w:val="00260B65"/>
    <w:rsid w:val="00261D6E"/>
    <w:rsid w:val="00262B30"/>
    <w:rsid w:val="00262E78"/>
    <w:rsid w:val="00263149"/>
    <w:rsid w:val="00263701"/>
    <w:rsid w:val="00266765"/>
    <w:rsid w:val="002671D1"/>
    <w:rsid w:val="00267AFB"/>
    <w:rsid w:val="00267DA4"/>
    <w:rsid w:val="00270851"/>
    <w:rsid w:val="00270D70"/>
    <w:rsid w:val="00271902"/>
    <w:rsid w:val="00271DCF"/>
    <w:rsid w:val="002732A8"/>
    <w:rsid w:val="0027384D"/>
    <w:rsid w:val="0027423F"/>
    <w:rsid w:val="00274FE9"/>
    <w:rsid w:val="00276811"/>
    <w:rsid w:val="002770AE"/>
    <w:rsid w:val="002805CF"/>
    <w:rsid w:val="0028133F"/>
    <w:rsid w:val="00281364"/>
    <w:rsid w:val="00281B14"/>
    <w:rsid w:val="00281BCB"/>
    <w:rsid w:val="00282376"/>
    <w:rsid w:val="002828EE"/>
    <w:rsid w:val="00282C3F"/>
    <w:rsid w:val="00282C4A"/>
    <w:rsid w:val="00282E8C"/>
    <w:rsid w:val="002841C1"/>
    <w:rsid w:val="00284C16"/>
    <w:rsid w:val="00284FA6"/>
    <w:rsid w:val="00285350"/>
    <w:rsid w:val="0028622D"/>
    <w:rsid w:val="0028672A"/>
    <w:rsid w:val="002875C4"/>
    <w:rsid w:val="00287DC5"/>
    <w:rsid w:val="00290204"/>
    <w:rsid w:val="00290D84"/>
    <w:rsid w:val="00290FE8"/>
    <w:rsid w:val="00291C8B"/>
    <w:rsid w:val="00292FAD"/>
    <w:rsid w:val="0029314D"/>
    <w:rsid w:val="002934B3"/>
    <w:rsid w:val="002934CB"/>
    <w:rsid w:val="00294E9E"/>
    <w:rsid w:val="0029610D"/>
    <w:rsid w:val="00296933"/>
    <w:rsid w:val="002A0D84"/>
    <w:rsid w:val="002A0EA1"/>
    <w:rsid w:val="002A135F"/>
    <w:rsid w:val="002A198F"/>
    <w:rsid w:val="002A1DFA"/>
    <w:rsid w:val="002A21ED"/>
    <w:rsid w:val="002A23DE"/>
    <w:rsid w:val="002A2747"/>
    <w:rsid w:val="002A2976"/>
    <w:rsid w:val="002A3AB7"/>
    <w:rsid w:val="002A3FE8"/>
    <w:rsid w:val="002A458E"/>
    <w:rsid w:val="002A47AD"/>
    <w:rsid w:val="002A58BB"/>
    <w:rsid w:val="002A5B76"/>
    <w:rsid w:val="002A7893"/>
    <w:rsid w:val="002B0521"/>
    <w:rsid w:val="002B1083"/>
    <w:rsid w:val="002B154D"/>
    <w:rsid w:val="002B4BFE"/>
    <w:rsid w:val="002B4F40"/>
    <w:rsid w:val="002B5111"/>
    <w:rsid w:val="002B61A7"/>
    <w:rsid w:val="002B6C8D"/>
    <w:rsid w:val="002B720B"/>
    <w:rsid w:val="002B72C9"/>
    <w:rsid w:val="002B73DC"/>
    <w:rsid w:val="002B7C07"/>
    <w:rsid w:val="002C0516"/>
    <w:rsid w:val="002C088D"/>
    <w:rsid w:val="002C0B39"/>
    <w:rsid w:val="002C0BF8"/>
    <w:rsid w:val="002C1030"/>
    <w:rsid w:val="002C1260"/>
    <w:rsid w:val="002C177D"/>
    <w:rsid w:val="002C192B"/>
    <w:rsid w:val="002C26A7"/>
    <w:rsid w:val="002C298B"/>
    <w:rsid w:val="002C2D3A"/>
    <w:rsid w:val="002C36E8"/>
    <w:rsid w:val="002C3739"/>
    <w:rsid w:val="002C52D0"/>
    <w:rsid w:val="002C54F1"/>
    <w:rsid w:val="002C54F4"/>
    <w:rsid w:val="002C69DB"/>
    <w:rsid w:val="002C6A2E"/>
    <w:rsid w:val="002D0359"/>
    <w:rsid w:val="002D09E1"/>
    <w:rsid w:val="002D0B7E"/>
    <w:rsid w:val="002D0F29"/>
    <w:rsid w:val="002D124F"/>
    <w:rsid w:val="002D1A35"/>
    <w:rsid w:val="002D1C16"/>
    <w:rsid w:val="002D1D27"/>
    <w:rsid w:val="002D349C"/>
    <w:rsid w:val="002D57B3"/>
    <w:rsid w:val="002D5F87"/>
    <w:rsid w:val="002D6175"/>
    <w:rsid w:val="002D62A5"/>
    <w:rsid w:val="002D65C8"/>
    <w:rsid w:val="002D67AC"/>
    <w:rsid w:val="002E2F06"/>
    <w:rsid w:val="002E3B07"/>
    <w:rsid w:val="002E538E"/>
    <w:rsid w:val="002E5538"/>
    <w:rsid w:val="002E557B"/>
    <w:rsid w:val="002E581E"/>
    <w:rsid w:val="002E5ED5"/>
    <w:rsid w:val="002E6F7D"/>
    <w:rsid w:val="002F10FD"/>
    <w:rsid w:val="002F241E"/>
    <w:rsid w:val="002F2C1B"/>
    <w:rsid w:val="002F2CA1"/>
    <w:rsid w:val="002F2FA2"/>
    <w:rsid w:val="002F538C"/>
    <w:rsid w:val="002F5C28"/>
    <w:rsid w:val="002F6DB0"/>
    <w:rsid w:val="002F7800"/>
    <w:rsid w:val="002F7A41"/>
    <w:rsid w:val="003001CD"/>
    <w:rsid w:val="003005FE"/>
    <w:rsid w:val="0030073D"/>
    <w:rsid w:val="003018C5"/>
    <w:rsid w:val="00302086"/>
    <w:rsid w:val="00302A40"/>
    <w:rsid w:val="00302EB7"/>
    <w:rsid w:val="003033A8"/>
    <w:rsid w:val="003037BD"/>
    <w:rsid w:val="0030462B"/>
    <w:rsid w:val="003048DA"/>
    <w:rsid w:val="00305F5F"/>
    <w:rsid w:val="00306C67"/>
    <w:rsid w:val="00306EC8"/>
    <w:rsid w:val="00307766"/>
    <w:rsid w:val="00307828"/>
    <w:rsid w:val="0031201C"/>
    <w:rsid w:val="0031307F"/>
    <w:rsid w:val="00313B83"/>
    <w:rsid w:val="00314A29"/>
    <w:rsid w:val="00315BB7"/>
    <w:rsid w:val="003166A1"/>
    <w:rsid w:val="0031713D"/>
    <w:rsid w:val="0032031A"/>
    <w:rsid w:val="00321C74"/>
    <w:rsid w:val="00324536"/>
    <w:rsid w:val="003251A1"/>
    <w:rsid w:val="00327A75"/>
    <w:rsid w:val="00327ED0"/>
    <w:rsid w:val="00330D5E"/>
    <w:rsid w:val="00330D6D"/>
    <w:rsid w:val="003317FD"/>
    <w:rsid w:val="00331A11"/>
    <w:rsid w:val="00332335"/>
    <w:rsid w:val="003327F0"/>
    <w:rsid w:val="00333422"/>
    <w:rsid w:val="0033381F"/>
    <w:rsid w:val="003349C2"/>
    <w:rsid w:val="003349E9"/>
    <w:rsid w:val="00334C1C"/>
    <w:rsid w:val="00335AF7"/>
    <w:rsid w:val="003360C1"/>
    <w:rsid w:val="003361B5"/>
    <w:rsid w:val="00336396"/>
    <w:rsid w:val="003364A4"/>
    <w:rsid w:val="00337F16"/>
    <w:rsid w:val="003411C3"/>
    <w:rsid w:val="00341387"/>
    <w:rsid w:val="003420A4"/>
    <w:rsid w:val="003432AB"/>
    <w:rsid w:val="0034345E"/>
    <w:rsid w:val="00343666"/>
    <w:rsid w:val="00343FA5"/>
    <w:rsid w:val="00344C0C"/>
    <w:rsid w:val="00344D0E"/>
    <w:rsid w:val="00345CE1"/>
    <w:rsid w:val="0034731B"/>
    <w:rsid w:val="00347419"/>
    <w:rsid w:val="00347DCD"/>
    <w:rsid w:val="00350357"/>
    <w:rsid w:val="00350BEE"/>
    <w:rsid w:val="0035197C"/>
    <w:rsid w:val="00351F02"/>
    <w:rsid w:val="00351FCC"/>
    <w:rsid w:val="003543F3"/>
    <w:rsid w:val="003547D8"/>
    <w:rsid w:val="00354F02"/>
    <w:rsid w:val="00356687"/>
    <w:rsid w:val="00356E90"/>
    <w:rsid w:val="00356FD6"/>
    <w:rsid w:val="00360560"/>
    <w:rsid w:val="00360D25"/>
    <w:rsid w:val="00361F02"/>
    <w:rsid w:val="003640CD"/>
    <w:rsid w:val="003674E3"/>
    <w:rsid w:val="00367676"/>
    <w:rsid w:val="00367ACC"/>
    <w:rsid w:val="00370427"/>
    <w:rsid w:val="00370833"/>
    <w:rsid w:val="00370CDD"/>
    <w:rsid w:val="00371872"/>
    <w:rsid w:val="00372A9D"/>
    <w:rsid w:val="00372F3D"/>
    <w:rsid w:val="00372F3F"/>
    <w:rsid w:val="00373002"/>
    <w:rsid w:val="00373947"/>
    <w:rsid w:val="0037549C"/>
    <w:rsid w:val="00375533"/>
    <w:rsid w:val="00375AB9"/>
    <w:rsid w:val="003772B0"/>
    <w:rsid w:val="00380115"/>
    <w:rsid w:val="0038074A"/>
    <w:rsid w:val="00380AB2"/>
    <w:rsid w:val="00381322"/>
    <w:rsid w:val="00381428"/>
    <w:rsid w:val="00381AF9"/>
    <w:rsid w:val="00381C11"/>
    <w:rsid w:val="00381CA2"/>
    <w:rsid w:val="00382A48"/>
    <w:rsid w:val="003837B9"/>
    <w:rsid w:val="003846B6"/>
    <w:rsid w:val="00384956"/>
    <w:rsid w:val="00384B3C"/>
    <w:rsid w:val="003851A7"/>
    <w:rsid w:val="00385A87"/>
    <w:rsid w:val="00385EF9"/>
    <w:rsid w:val="0038681F"/>
    <w:rsid w:val="00386E95"/>
    <w:rsid w:val="0039018E"/>
    <w:rsid w:val="00390A9E"/>
    <w:rsid w:val="003930F2"/>
    <w:rsid w:val="0039334E"/>
    <w:rsid w:val="003944F9"/>
    <w:rsid w:val="00394A5B"/>
    <w:rsid w:val="003956C4"/>
    <w:rsid w:val="00395F96"/>
    <w:rsid w:val="00396445"/>
    <w:rsid w:val="00396456"/>
    <w:rsid w:val="00396A8F"/>
    <w:rsid w:val="00396EE9"/>
    <w:rsid w:val="00397ABB"/>
    <w:rsid w:val="00397DDA"/>
    <w:rsid w:val="003A12DC"/>
    <w:rsid w:val="003A203C"/>
    <w:rsid w:val="003A26AD"/>
    <w:rsid w:val="003A3CC6"/>
    <w:rsid w:val="003A3E32"/>
    <w:rsid w:val="003A4E07"/>
    <w:rsid w:val="003A5244"/>
    <w:rsid w:val="003A546E"/>
    <w:rsid w:val="003B048A"/>
    <w:rsid w:val="003B193E"/>
    <w:rsid w:val="003B293C"/>
    <w:rsid w:val="003B2D7D"/>
    <w:rsid w:val="003B4877"/>
    <w:rsid w:val="003B633E"/>
    <w:rsid w:val="003B6519"/>
    <w:rsid w:val="003B668F"/>
    <w:rsid w:val="003B7F38"/>
    <w:rsid w:val="003C0F5C"/>
    <w:rsid w:val="003C125A"/>
    <w:rsid w:val="003C14EB"/>
    <w:rsid w:val="003C167C"/>
    <w:rsid w:val="003C1914"/>
    <w:rsid w:val="003C1CEC"/>
    <w:rsid w:val="003C21B4"/>
    <w:rsid w:val="003C21E4"/>
    <w:rsid w:val="003C2AA1"/>
    <w:rsid w:val="003C2FCF"/>
    <w:rsid w:val="003C3378"/>
    <w:rsid w:val="003C4742"/>
    <w:rsid w:val="003C52DE"/>
    <w:rsid w:val="003C5786"/>
    <w:rsid w:val="003C5792"/>
    <w:rsid w:val="003C5B99"/>
    <w:rsid w:val="003C5CDC"/>
    <w:rsid w:val="003C6FE3"/>
    <w:rsid w:val="003C798A"/>
    <w:rsid w:val="003D102D"/>
    <w:rsid w:val="003D2818"/>
    <w:rsid w:val="003D33F1"/>
    <w:rsid w:val="003D4890"/>
    <w:rsid w:val="003D49A6"/>
    <w:rsid w:val="003D5313"/>
    <w:rsid w:val="003D5BA0"/>
    <w:rsid w:val="003D625C"/>
    <w:rsid w:val="003D6530"/>
    <w:rsid w:val="003D6F61"/>
    <w:rsid w:val="003D7199"/>
    <w:rsid w:val="003D7440"/>
    <w:rsid w:val="003D7EF6"/>
    <w:rsid w:val="003E08E5"/>
    <w:rsid w:val="003E0C9E"/>
    <w:rsid w:val="003E258C"/>
    <w:rsid w:val="003E34FA"/>
    <w:rsid w:val="003E375D"/>
    <w:rsid w:val="003E44CE"/>
    <w:rsid w:val="003E4C51"/>
    <w:rsid w:val="003E5883"/>
    <w:rsid w:val="003E6434"/>
    <w:rsid w:val="003E70DF"/>
    <w:rsid w:val="003E7104"/>
    <w:rsid w:val="003E78CF"/>
    <w:rsid w:val="003F0982"/>
    <w:rsid w:val="003F1315"/>
    <w:rsid w:val="003F190B"/>
    <w:rsid w:val="003F1B95"/>
    <w:rsid w:val="003F1CC9"/>
    <w:rsid w:val="003F252A"/>
    <w:rsid w:val="003F2C66"/>
    <w:rsid w:val="003F2D42"/>
    <w:rsid w:val="003F313B"/>
    <w:rsid w:val="003F3A7D"/>
    <w:rsid w:val="003F41DC"/>
    <w:rsid w:val="003F4422"/>
    <w:rsid w:val="003F6863"/>
    <w:rsid w:val="003F7F83"/>
    <w:rsid w:val="00400E55"/>
    <w:rsid w:val="00402731"/>
    <w:rsid w:val="00402A3D"/>
    <w:rsid w:val="00403744"/>
    <w:rsid w:val="00403DAC"/>
    <w:rsid w:val="00403E26"/>
    <w:rsid w:val="004046AD"/>
    <w:rsid w:val="00405421"/>
    <w:rsid w:val="004057DC"/>
    <w:rsid w:val="00405A5D"/>
    <w:rsid w:val="00406C99"/>
    <w:rsid w:val="00406CB9"/>
    <w:rsid w:val="00406EE5"/>
    <w:rsid w:val="00406F2A"/>
    <w:rsid w:val="0040763F"/>
    <w:rsid w:val="004101BD"/>
    <w:rsid w:val="00410796"/>
    <w:rsid w:val="004107C1"/>
    <w:rsid w:val="00411A25"/>
    <w:rsid w:val="00411B05"/>
    <w:rsid w:val="00413478"/>
    <w:rsid w:val="0041390E"/>
    <w:rsid w:val="00415151"/>
    <w:rsid w:val="00415A99"/>
    <w:rsid w:val="00415F95"/>
    <w:rsid w:val="00416941"/>
    <w:rsid w:val="00417085"/>
    <w:rsid w:val="004170B9"/>
    <w:rsid w:val="00420157"/>
    <w:rsid w:val="00420A42"/>
    <w:rsid w:val="00421904"/>
    <w:rsid w:val="00423FD5"/>
    <w:rsid w:val="0042472F"/>
    <w:rsid w:val="00425329"/>
    <w:rsid w:val="004264A3"/>
    <w:rsid w:val="00426A41"/>
    <w:rsid w:val="00426E0D"/>
    <w:rsid w:val="004274AF"/>
    <w:rsid w:val="00430B34"/>
    <w:rsid w:val="00431ABA"/>
    <w:rsid w:val="00431C2B"/>
    <w:rsid w:val="00431E8E"/>
    <w:rsid w:val="004328ED"/>
    <w:rsid w:val="00433572"/>
    <w:rsid w:val="004341EC"/>
    <w:rsid w:val="00434E07"/>
    <w:rsid w:val="0043500C"/>
    <w:rsid w:val="004358B3"/>
    <w:rsid w:val="00435976"/>
    <w:rsid w:val="004363AA"/>
    <w:rsid w:val="00436969"/>
    <w:rsid w:val="00436CCC"/>
    <w:rsid w:val="004372DD"/>
    <w:rsid w:val="00437F8A"/>
    <w:rsid w:val="00441853"/>
    <w:rsid w:val="00441924"/>
    <w:rsid w:val="004422CC"/>
    <w:rsid w:val="0044381D"/>
    <w:rsid w:val="00443FB2"/>
    <w:rsid w:val="00443FFF"/>
    <w:rsid w:val="00444693"/>
    <w:rsid w:val="00444950"/>
    <w:rsid w:val="0044525A"/>
    <w:rsid w:val="0044717B"/>
    <w:rsid w:val="00447723"/>
    <w:rsid w:val="00447DE8"/>
    <w:rsid w:val="0045089A"/>
    <w:rsid w:val="004516AB"/>
    <w:rsid w:val="00454793"/>
    <w:rsid w:val="00455070"/>
    <w:rsid w:val="004551DA"/>
    <w:rsid w:val="0045546A"/>
    <w:rsid w:val="00455AE6"/>
    <w:rsid w:val="00455C6B"/>
    <w:rsid w:val="00455D04"/>
    <w:rsid w:val="0045691F"/>
    <w:rsid w:val="00456B72"/>
    <w:rsid w:val="00456D2B"/>
    <w:rsid w:val="004614A7"/>
    <w:rsid w:val="00461AD1"/>
    <w:rsid w:val="00462877"/>
    <w:rsid w:val="0046329E"/>
    <w:rsid w:val="00463BB9"/>
    <w:rsid w:val="00464211"/>
    <w:rsid w:val="00464BF0"/>
    <w:rsid w:val="0046538E"/>
    <w:rsid w:val="00465F3A"/>
    <w:rsid w:val="00471E14"/>
    <w:rsid w:val="00473565"/>
    <w:rsid w:val="0047377A"/>
    <w:rsid w:val="004740D1"/>
    <w:rsid w:val="00475571"/>
    <w:rsid w:val="004759C4"/>
    <w:rsid w:val="00475B6B"/>
    <w:rsid w:val="00475B82"/>
    <w:rsid w:val="004760B2"/>
    <w:rsid w:val="00476490"/>
    <w:rsid w:val="00476678"/>
    <w:rsid w:val="00476D1E"/>
    <w:rsid w:val="00480588"/>
    <w:rsid w:val="0048058E"/>
    <w:rsid w:val="004808BF"/>
    <w:rsid w:val="00480ECB"/>
    <w:rsid w:val="00480FB2"/>
    <w:rsid w:val="0048121B"/>
    <w:rsid w:val="00481281"/>
    <w:rsid w:val="00481330"/>
    <w:rsid w:val="00481C47"/>
    <w:rsid w:val="004825E5"/>
    <w:rsid w:val="00483147"/>
    <w:rsid w:val="0048475B"/>
    <w:rsid w:val="0048476F"/>
    <w:rsid w:val="00486B18"/>
    <w:rsid w:val="00486DBF"/>
    <w:rsid w:val="00487A2C"/>
    <w:rsid w:val="00487AE9"/>
    <w:rsid w:val="004902F2"/>
    <w:rsid w:val="00490753"/>
    <w:rsid w:val="00490B6C"/>
    <w:rsid w:val="00490D58"/>
    <w:rsid w:val="00490E35"/>
    <w:rsid w:val="0049102E"/>
    <w:rsid w:val="004911C2"/>
    <w:rsid w:val="00492459"/>
    <w:rsid w:val="00492CCC"/>
    <w:rsid w:val="0049342E"/>
    <w:rsid w:val="004937EB"/>
    <w:rsid w:val="00493BB4"/>
    <w:rsid w:val="00495F7A"/>
    <w:rsid w:val="00496A8C"/>
    <w:rsid w:val="00496BEA"/>
    <w:rsid w:val="0049746C"/>
    <w:rsid w:val="00497D36"/>
    <w:rsid w:val="004A045A"/>
    <w:rsid w:val="004A05E3"/>
    <w:rsid w:val="004A1505"/>
    <w:rsid w:val="004A17AE"/>
    <w:rsid w:val="004A321B"/>
    <w:rsid w:val="004A3CCC"/>
    <w:rsid w:val="004A401A"/>
    <w:rsid w:val="004A4484"/>
    <w:rsid w:val="004A4BE0"/>
    <w:rsid w:val="004A535C"/>
    <w:rsid w:val="004A56C9"/>
    <w:rsid w:val="004A5B99"/>
    <w:rsid w:val="004A65AC"/>
    <w:rsid w:val="004A67A4"/>
    <w:rsid w:val="004A6BD3"/>
    <w:rsid w:val="004A747A"/>
    <w:rsid w:val="004B2EFD"/>
    <w:rsid w:val="004B30C5"/>
    <w:rsid w:val="004B3724"/>
    <w:rsid w:val="004B3EF1"/>
    <w:rsid w:val="004B3FCA"/>
    <w:rsid w:val="004B63CB"/>
    <w:rsid w:val="004B7537"/>
    <w:rsid w:val="004C0128"/>
    <w:rsid w:val="004C054E"/>
    <w:rsid w:val="004C0766"/>
    <w:rsid w:val="004C0C5E"/>
    <w:rsid w:val="004C196A"/>
    <w:rsid w:val="004C26D1"/>
    <w:rsid w:val="004C290A"/>
    <w:rsid w:val="004C2EF2"/>
    <w:rsid w:val="004C3C04"/>
    <w:rsid w:val="004C596E"/>
    <w:rsid w:val="004C66C4"/>
    <w:rsid w:val="004C7B03"/>
    <w:rsid w:val="004D100E"/>
    <w:rsid w:val="004D1D91"/>
    <w:rsid w:val="004D2132"/>
    <w:rsid w:val="004D2775"/>
    <w:rsid w:val="004D2E17"/>
    <w:rsid w:val="004D3232"/>
    <w:rsid w:val="004D38A1"/>
    <w:rsid w:val="004D3980"/>
    <w:rsid w:val="004D445C"/>
    <w:rsid w:val="004D4ADA"/>
    <w:rsid w:val="004D4BCC"/>
    <w:rsid w:val="004D6E52"/>
    <w:rsid w:val="004D7ABD"/>
    <w:rsid w:val="004E0C5A"/>
    <w:rsid w:val="004E1937"/>
    <w:rsid w:val="004E1AE3"/>
    <w:rsid w:val="004E1B56"/>
    <w:rsid w:val="004E24AB"/>
    <w:rsid w:val="004E261F"/>
    <w:rsid w:val="004E27FA"/>
    <w:rsid w:val="004E2F13"/>
    <w:rsid w:val="004E3011"/>
    <w:rsid w:val="004E3CF6"/>
    <w:rsid w:val="004E3F59"/>
    <w:rsid w:val="004E4A6F"/>
    <w:rsid w:val="004E4DFA"/>
    <w:rsid w:val="004E664B"/>
    <w:rsid w:val="004E6858"/>
    <w:rsid w:val="004E7006"/>
    <w:rsid w:val="004E700C"/>
    <w:rsid w:val="004E7151"/>
    <w:rsid w:val="004E77B7"/>
    <w:rsid w:val="004E7987"/>
    <w:rsid w:val="004E7E65"/>
    <w:rsid w:val="004F0005"/>
    <w:rsid w:val="004F0210"/>
    <w:rsid w:val="004F1DC2"/>
    <w:rsid w:val="004F2796"/>
    <w:rsid w:val="004F36C7"/>
    <w:rsid w:val="004F4322"/>
    <w:rsid w:val="004F4439"/>
    <w:rsid w:val="004F4531"/>
    <w:rsid w:val="004F4B75"/>
    <w:rsid w:val="004F4CC0"/>
    <w:rsid w:val="004F5F86"/>
    <w:rsid w:val="004F663D"/>
    <w:rsid w:val="004F682F"/>
    <w:rsid w:val="004F7E06"/>
    <w:rsid w:val="0050081C"/>
    <w:rsid w:val="005008B7"/>
    <w:rsid w:val="00500B57"/>
    <w:rsid w:val="005016F2"/>
    <w:rsid w:val="00501A57"/>
    <w:rsid w:val="00501C59"/>
    <w:rsid w:val="00501DCC"/>
    <w:rsid w:val="005022EA"/>
    <w:rsid w:val="00502988"/>
    <w:rsid w:val="0050374C"/>
    <w:rsid w:val="00503BB7"/>
    <w:rsid w:val="00503D95"/>
    <w:rsid w:val="00504B10"/>
    <w:rsid w:val="00505AD9"/>
    <w:rsid w:val="00505C5E"/>
    <w:rsid w:val="0050627E"/>
    <w:rsid w:val="00513E04"/>
    <w:rsid w:val="005148D5"/>
    <w:rsid w:val="00514CB0"/>
    <w:rsid w:val="00514FE5"/>
    <w:rsid w:val="00515EB0"/>
    <w:rsid w:val="005163A9"/>
    <w:rsid w:val="0051646A"/>
    <w:rsid w:val="00517011"/>
    <w:rsid w:val="00517066"/>
    <w:rsid w:val="00517335"/>
    <w:rsid w:val="005178B4"/>
    <w:rsid w:val="00520253"/>
    <w:rsid w:val="005209B5"/>
    <w:rsid w:val="005215C5"/>
    <w:rsid w:val="00521BDD"/>
    <w:rsid w:val="0052271C"/>
    <w:rsid w:val="00522BE5"/>
    <w:rsid w:val="005235ED"/>
    <w:rsid w:val="0052379F"/>
    <w:rsid w:val="00524195"/>
    <w:rsid w:val="005249FD"/>
    <w:rsid w:val="0052528C"/>
    <w:rsid w:val="00525460"/>
    <w:rsid w:val="00525586"/>
    <w:rsid w:val="00525AC9"/>
    <w:rsid w:val="00525BE6"/>
    <w:rsid w:val="005266C7"/>
    <w:rsid w:val="005306D5"/>
    <w:rsid w:val="00530DA1"/>
    <w:rsid w:val="00531436"/>
    <w:rsid w:val="005328AD"/>
    <w:rsid w:val="0053297A"/>
    <w:rsid w:val="005348AD"/>
    <w:rsid w:val="00535603"/>
    <w:rsid w:val="005357C1"/>
    <w:rsid w:val="00535956"/>
    <w:rsid w:val="00535B25"/>
    <w:rsid w:val="00537252"/>
    <w:rsid w:val="005375A0"/>
    <w:rsid w:val="00540457"/>
    <w:rsid w:val="00540856"/>
    <w:rsid w:val="00540966"/>
    <w:rsid w:val="00540DC7"/>
    <w:rsid w:val="00540F32"/>
    <w:rsid w:val="005418FA"/>
    <w:rsid w:val="00541DA2"/>
    <w:rsid w:val="005422FC"/>
    <w:rsid w:val="005427B5"/>
    <w:rsid w:val="00542856"/>
    <w:rsid w:val="00542C4C"/>
    <w:rsid w:val="0054319D"/>
    <w:rsid w:val="005444C1"/>
    <w:rsid w:val="005445B1"/>
    <w:rsid w:val="0054522B"/>
    <w:rsid w:val="00545369"/>
    <w:rsid w:val="00546327"/>
    <w:rsid w:val="00546575"/>
    <w:rsid w:val="00546D3D"/>
    <w:rsid w:val="0054775F"/>
    <w:rsid w:val="00547962"/>
    <w:rsid w:val="0055010B"/>
    <w:rsid w:val="0055023B"/>
    <w:rsid w:val="00550692"/>
    <w:rsid w:val="0055164F"/>
    <w:rsid w:val="00552CBF"/>
    <w:rsid w:val="00553C15"/>
    <w:rsid w:val="0055435E"/>
    <w:rsid w:val="00554407"/>
    <w:rsid w:val="005550EC"/>
    <w:rsid w:val="00555328"/>
    <w:rsid w:val="00556175"/>
    <w:rsid w:val="00556909"/>
    <w:rsid w:val="00556E16"/>
    <w:rsid w:val="00556F5D"/>
    <w:rsid w:val="0056056F"/>
    <w:rsid w:val="00560AC7"/>
    <w:rsid w:val="00560C55"/>
    <w:rsid w:val="005654EE"/>
    <w:rsid w:val="00567220"/>
    <w:rsid w:val="005672A1"/>
    <w:rsid w:val="00567996"/>
    <w:rsid w:val="00570D67"/>
    <w:rsid w:val="00570FFF"/>
    <w:rsid w:val="0057150F"/>
    <w:rsid w:val="00571945"/>
    <w:rsid w:val="00572006"/>
    <w:rsid w:val="005725CF"/>
    <w:rsid w:val="0057265D"/>
    <w:rsid w:val="00572E5C"/>
    <w:rsid w:val="00573236"/>
    <w:rsid w:val="0057344E"/>
    <w:rsid w:val="0057426A"/>
    <w:rsid w:val="0057510E"/>
    <w:rsid w:val="0058036D"/>
    <w:rsid w:val="005808E0"/>
    <w:rsid w:val="00580C13"/>
    <w:rsid w:val="00580E19"/>
    <w:rsid w:val="00582138"/>
    <w:rsid w:val="00582785"/>
    <w:rsid w:val="00582B06"/>
    <w:rsid w:val="00582D8F"/>
    <w:rsid w:val="005835F4"/>
    <w:rsid w:val="00583F2B"/>
    <w:rsid w:val="00584026"/>
    <w:rsid w:val="005840EC"/>
    <w:rsid w:val="005841FB"/>
    <w:rsid w:val="00585BB4"/>
    <w:rsid w:val="005877E2"/>
    <w:rsid w:val="00587A92"/>
    <w:rsid w:val="00587E7A"/>
    <w:rsid w:val="005907FF"/>
    <w:rsid w:val="005931D9"/>
    <w:rsid w:val="005936BF"/>
    <w:rsid w:val="0059384B"/>
    <w:rsid w:val="00593914"/>
    <w:rsid w:val="00593BC0"/>
    <w:rsid w:val="00593CD8"/>
    <w:rsid w:val="005940FF"/>
    <w:rsid w:val="00594699"/>
    <w:rsid w:val="00594CFA"/>
    <w:rsid w:val="00594E6F"/>
    <w:rsid w:val="0059509B"/>
    <w:rsid w:val="0059604D"/>
    <w:rsid w:val="005965C9"/>
    <w:rsid w:val="0059769C"/>
    <w:rsid w:val="00597E7B"/>
    <w:rsid w:val="00597FE8"/>
    <w:rsid w:val="005A0561"/>
    <w:rsid w:val="005A0696"/>
    <w:rsid w:val="005A0FBE"/>
    <w:rsid w:val="005A312F"/>
    <w:rsid w:val="005A39E8"/>
    <w:rsid w:val="005A3AC6"/>
    <w:rsid w:val="005A3D81"/>
    <w:rsid w:val="005A3D8C"/>
    <w:rsid w:val="005A585E"/>
    <w:rsid w:val="005A672F"/>
    <w:rsid w:val="005A67DE"/>
    <w:rsid w:val="005A777E"/>
    <w:rsid w:val="005A7B0F"/>
    <w:rsid w:val="005A7C88"/>
    <w:rsid w:val="005A7F8A"/>
    <w:rsid w:val="005B0550"/>
    <w:rsid w:val="005B073F"/>
    <w:rsid w:val="005B14DE"/>
    <w:rsid w:val="005B1A59"/>
    <w:rsid w:val="005B1AC4"/>
    <w:rsid w:val="005B28FD"/>
    <w:rsid w:val="005B2F5B"/>
    <w:rsid w:val="005B37F0"/>
    <w:rsid w:val="005B4C11"/>
    <w:rsid w:val="005B4C6A"/>
    <w:rsid w:val="005B4E1E"/>
    <w:rsid w:val="005B5B68"/>
    <w:rsid w:val="005B66D7"/>
    <w:rsid w:val="005B6EE2"/>
    <w:rsid w:val="005B764B"/>
    <w:rsid w:val="005B7B6B"/>
    <w:rsid w:val="005C0803"/>
    <w:rsid w:val="005C1300"/>
    <w:rsid w:val="005C16BE"/>
    <w:rsid w:val="005C2295"/>
    <w:rsid w:val="005C2C26"/>
    <w:rsid w:val="005C2D89"/>
    <w:rsid w:val="005C34FC"/>
    <w:rsid w:val="005C3805"/>
    <w:rsid w:val="005C38E2"/>
    <w:rsid w:val="005C3FB0"/>
    <w:rsid w:val="005C4064"/>
    <w:rsid w:val="005C471C"/>
    <w:rsid w:val="005C4A5E"/>
    <w:rsid w:val="005C51E8"/>
    <w:rsid w:val="005C6055"/>
    <w:rsid w:val="005C60B2"/>
    <w:rsid w:val="005C6A2A"/>
    <w:rsid w:val="005C6C49"/>
    <w:rsid w:val="005C7D2B"/>
    <w:rsid w:val="005D0595"/>
    <w:rsid w:val="005D13EB"/>
    <w:rsid w:val="005D1CF3"/>
    <w:rsid w:val="005D21AC"/>
    <w:rsid w:val="005D2A0E"/>
    <w:rsid w:val="005D2C87"/>
    <w:rsid w:val="005D409B"/>
    <w:rsid w:val="005D427A"/>
    <w:rsid w:val="005D6133"/>
    <w:rsid w:val="005D72AE"/>
    <w:rsid w:val="005D7348"/>
    <w:rsid w:val="005D7D15"/>
    <w:rsid w:val="005D7E79"/>
    <w:rsid w:val="005E0582"/>
    <w:rsid w:val="005E05F8"/>
    <w:rsid w:val="005E0860"/>
    <w:rsid w:val="005E15E2"/>
    <w:rsid w:val="005E206D"/>
    <w:rsid w:val="005E2672"/>
    <w:rsid w:val="005E27E6"/>
    <w:rsid w:val="005E2C18"/>
    <w:rsid w:val="005E3632"/>
    <w:rsid w:val="005E4484"/>
    <w:rsid w:val="005E448C"/>
    <w:rsid w:val="005E46E6"/>
    <w:rsid w:val="005E50FB"/>
    <w:rsid w:val="005E5315"/>
    <w:rsid w:val="005E58B3"/>
    <w:rsid w:val="005E5BB8"/>
    <w:rsid w:val="005E6420"/>
    <w:rsid w:val="005E7403"/>
    <w:rsid w:val="005F22DC"/>
    <w:rsid w:val="005F245C"/>
    <w:rsid w:val="005F2EC0"/>
    <w:rsid w:val="005F5A51"/>
    <w:rsid w:val="006001FF"/>
    <w:rsid w:val="00600BD3"/>
    <w:rsid w:val="00600FE2"/>
    <w:rsid w:val="006015F5"/>
    <w:rsid w:val="0060165D"/>
    <w:rsid w:val="00601878"/>
    <w:rsid w:val="00602DFB"/>
    <w:rsid w:val="00603354"/>
    <w:rsid w:val="00603DDB"/>
    <w:rsid w:val="00603EC8"/>
    <w:rsid w:val="006043E3"/>
    <w:rsid w:val="006046D9"/>
    <w:rsid w:val="00604972"/>
    <w:rsid w:val="006061AD"/>
    <w:rsid w:val="00606226"/>
    <w:rsid w:val="00606A8C"/>
    <w:rsid w:val="0061035B"/>
    <w:rsid w:val="006108B4"/>
    <w:rsid w:val="00611878"/>
    <w:rsid w:val="006129E3"/>
    <w:rsid w:val="00612A48"/>
    <w:rsid w:val="00612C3E"/>
    <w:rsid w:val="00612FD7"/>
    <w:rsid w:val="00613805"/>
    <w:rsid w:val="00613D16"/>
    <w:rsid w:val="00614564"/>
    <w:rsid w:val="006158FD"/>
    <w:rsid w:val="0061598F"/>
    <w:rsid w:val="0061686F"/>
    <w:rsid w:val="00617436"/>
    <w:rsid w:val="0061796F"/>
    <w:rsid w:val="00617B54"/>
    <w:rsid w:val="0062089C"/>
    <w:rsid w:val="00621E49"/>
    <w:rsid w:val="006228B5"/>
    <w:rsid w:val="0062354D"/>
    <w:rsid w:val="00624AD9"/>
    <w:rsid w:val="0062546A"/>
    <w:rsid w:val="006258A0"/>
    <w:rsid w:val="006278F2"/>
    <w:rsid w:val="00627CAF"/>
    <w:rsid w:val="00630284"/>
    <w:rsid w:val="00631B4F"/>
    <w:rsid w:val="0063209F"/>
    <w:rsid w:val="00632BAA"/>
    <w:rsid w:val="006335B3"/>
    <w:rsid w:val="00634154"/>
    <w:rsid w:val="006341C7"/>
    <w:rsid w:val="006341D7"/>
    <w:rsid w:val="0063449C"/>
    <w:rsid w:val="00634978"/>
    <w:rsid w:val="00634A31"/>
    <w:rsid w:val="0064023E"/>
    <w:rsid w:val="006409A2"/>
    <w:rsid w:val="00640E54"/>
    <w:rsid w:val="0064108C"/>
    <w:rsid w:val="0064125A"/>
    <w:rsid w:val="00641B81"/>
    <w:rsid w:val="0064519C"/>
    <w:rsid w:val="0064623A"/>
    <w:rsid w:val="0064709F"/>
    <w:rsid w:val="00647673"/>
    <w:rsid w:val="00647D41"/>
    <w:rsid w:val="00647DEE"/>
    <w:rsid w:val="00647F81"/>
    <w:rsid w:val="00650564"/>
    <w:rsid w:val="00651649"/>
    <w:rsid w:val="00651A10"/>
    <w:rsid w:val="00651D6A"/>
    <w:rsid w:val="00652C04"/>
    <w:rsid w:val="00653005"/>
    <w:rsid w:val="006538AE"/>
    <w:rsid w:val="00653B77"/>
    <w:rsid w:val="00654455"/>
    <w:rsid w:val="00654996"/>
    <w:rsid w:val="00655E66"/>
    <w:rsid w:val="006563D9"/>
    <w:rsid w:val="006565BB"/>
    <w:rsid w:val="00656975"/>
    <w:rsid w:val="00657097"/>
    <w:rsid w:val="00657223"/>
    <w:rsid w:val="0066096A"/>
    <w:rsid w:val="00661667"/>
    <w:rsid w:val="0066194F"/>
    <w:rsid w:val="00662C5A"/>
    <w:rsid w:val="00662FF1"/>
    <w:rsid w:val="006630CF"/>
    <w:rsid w:val="00664BB3"/>
    <w:rsid w:val="00667353"/>
    <w:rsid w:val="00670572"/>
    <w:rsid w:val="00670A5F"/>
    <w:rsid w:val="00670CBC"/>
    <w:rsid w:val="00671EBC"/>
    <w:rsid w:val="006722CA"/>
    <w:rsid w:val="00672828"/>
    <w:rsid w:val="00672871"/>
    <w:rsid w:val="00674832"/>
    <w:rsid w:val="00674B3A"/>
    <w:rsid w:val="00674F18"/>
    <w:rsid w:val="006758ED"/>
    <w:rsid w:val="006764A0"/>
    <w:rsid w:val="00676E27"/>
    <w:rsid w:val="006773A5"/>
    <w:rsid w:val="006801FB"/>
    <w:rsid w:val="00680F66"/>
    <w:rsid w:val="006827AF"/>
    <w:rsid w:val="00683EF5"/>
    <w:rsid w:val="006842CD"/>
    <w:rsid w:val="00684387"/>
    <w:rsid w:val="00684CAF"/>
    <w:rsid w:val="0068512B"/>
    <w:rsid w:val="0068554A"/>
    <w:rsid w:val="00685B2A"/>
    <w:rsid w:val="00685B4F"/>
    <w:rsid w:val="00686A89"/>
    <w:rsid w:val="00687E3F"/>
    <w:rsid w:val="00690194"/>
    <w:rsid w:val="0069055B"/>
    <w:rsid w:val="006907C2"/>
    <w:rsid w:val="00690914"/>
    <w:rsid w:val="00690F2B"/>
    <w:rsid w:val="00690F76"/>
    <w:rsid w:val="006928C6"/>
    <w:rsid w:val="00692A60"/>
    <w:rsid w:val="00693E42"/>
    <w:rsid w:val="00694553"/>
    <w:rsid w:val="0069517F"/>
    <w:rsid w:val="006954CE"/>
    <w:rsid w:val="00695B0A"/>
    <w:rsid w:val="00695CBD"/>
    <w:rsid w:val="0069621F"/>
    <w:rsid w:val="0069646D"/>
    <w:rsid w:val="006965EF"/>
    <w:rsid w:val="0069707C"/>
    <w:rsid w:val="00697566"/>
    <w:rsid w:val="00697620"/>
    <w:rsid w:val="006976F4"/>
    <w:rsid w:val="00697CB6"/>
    <w:rsid w:val="006A0339"/>
    <w:rsid w:val="006A046E"/>
    <w:rsid w:val="006A0FD8"/>
    <w:rsid w:val="006A1889"/>
    <w:rsid w:val="006A290E"/>
    <w:rsid w:val="006A440B"/>
    <w:rsid w:val="006A4576"/>
    <w:rsid w:val="006A4CAB"/>
    <w:rsid w:val="006A5517"/>
    <w:rsid w:val="006A59B9"/>
    <w:rsid w:val="006A5A76"/>
    <w:rsid w:val="006A6755"/>
    <w:rsid w:val="006A67E5"/>
    <w:rsid w:val="006A6D53"/>
    <w:rsid w:val="006A6DC8"/>
    <w:rsid w:val="006A700A"/>
    <w:rsid w:val="006A7A9B"/>
    <w:rsid w:val="006A7BE5"/>
    <w:rsid w:val="006A7C38"/>
    <w:rsid w:val="006B0516"/>
    <w:rsid w:val="006B1025"/>
    <w:rsid w:val="006B1061"/>
    <w:rsid w:val="006B44E5"/>
    <w:rsid w:val="006B531E"/>
    <w:rsid w:val="006B60AF"/>
    <w:rsid w:val="006B78C3"/>
    <w:rsid w:val="006B7BEC"/>
    <w:rsid w:val="006C196D"/>
    <w:rsid w:val="006C1D19"/>
    <w:rsid w:val="006C27EE"/>
    <w:rsid w:val="006C312F"/>
    <w:rsid w:val="006C3F79"/>
    <w:rsid w:val="006C4A40"/>
    <w:rsid w:val="006C6CAC"/>
    <w:rsid w:val="006C775F"/>
    <w:rsid w:val="006C7885"/>
    <w:rsid w:val="006C7DA3"/>
    <w:rsid w:val="006D0909"/>
    <w:rsid w:val="006D18CC"/>
    <w:rsid w:val="006D1F90"/>
    <w:rsid w:val="006D1F94"/>
    <w:rsid w:val="006D2778"/>
    <w:rsid w:val="006D39B6"/>
    <w:rsid w:val="006D5F87"/>
    <w:rsid w:val="006D743E"/>
    <w:rsid w:val="006D7546"/>
    <w:rsid w:val="006D7C34"/>
    <w:rsid w:val="006D7E1A"/>
    <w:rsid w:val="006E1766"/>
    <w:rsid w:val="006E1B1D"/>
    <w:rsid w:val="006E2D1D"/>
    <w:rsid w:val="006E3BBA"/>
    <w:rsid w:val="006E4FD9"/>
    <w:rsid w:val="006E540A"/>
    <w:rsid w:val="006E672D"/>
    <w:rsid w:val="006E745D"/>
    <w:rsid w:val="006E760C"/>
    <w:rsid w:val="006F1294"/>
    <w:rsid w:val="006F1CF6"/>
    <w:rsid w:val="006F20CB"/>
    <w:rsid w:val="006F2230"/>
    <w:rsid w:val="006F2B2B"/>
    <w:rsid w:val="006F4FD2"/>
    <w:rsid w:val="006F51C2"/>
    <w:rsid w:val="006F61B3"/>
    <w:rsid w:val="006F68CB"/>
    <w:rsid w:val="006F6F6E"/>
    <w:rsid w:val="006F72DE"/>
    <w:rsid w:val="007001D8"/>
    <w:rsid w:val="00702106"/>
    <w:rsid w:val="0070224F"/>
    <w:rsid w:val="007025A1"/>
    <w:rsid w:val="00702D6C"/>
    <w:rsid w:val="007031EA"/>
    <w:rsid w:val="00703A5F"/>
    <w:rsid w:val="00705A2D"/>
    <w:rsid w:val="007062A6"/>
    <w:rsid w:val="00706729"/>
    <w:rsid w:val="007076A1"/>
    <w:rsid w:val="00707A77"/>
    <w:rsid w:val="00707AE1"/>
    <w:rsid w:val="00707C1B"/>
    <w:rsid w:val="00707D8B"/>
    <w:rsid w:val="00710C87"/>
    <w:rsid w:val="0071111A"/>
    <w:rsid w:val="00711208"/>
    <w:rsid w:val="0071171F"/>
    <w:rsid w:val="00711867"/>
    <w:rsid w:val="00713A04"/>
    <w:rsid w:val="0071424E"/>
    <w:rsid w:val="007150CF"/>
    <w:rsid w:val="00715566"/>
    <w:rsid w:val="00715B0D"/>
    <w:rsid w:val="007167BD"/>
    <w:rsid w:val="00717018"/>
    <w:rsid w:val="00720BCF"/>
    <w:rsid w:val="007216D9"/>
    <w:rsid w:val="00722401"/>
    <w:rsid w:val="00722B02"/>
    <w:rsid w:val="00722D1C"/>
    <w:rsid w:val="007251F7"/>
    <w:rsid w:val="007262DC"/>
    <w:rsid w:val="00726AAD"/>
    <w:rsid w:val="007274D1"/>
    <w:rsid w:val="00727518"/>
    <w:rsid w:val="00727AF1"/>
    <w:rsid w:val="00727E36"/>
    <w:rsid w:val="0073016C"/>
    <w:rsid w:val="0073097C"/>
    <w:rsid w:val="00730DA8"/>
    <w:rsid w:val="00731732"/>
    <w:rsid w:val="00731E2F"/>
    <w:rsid w:val="00733222"/>
    <w:rsid w:val="00734031"/>
    <w:rsid w:val="0073433F"/>
    <w:rsid w:val="00734986"/>
    <w:rsid w:val="007349FC"/>
    <w:rsid w:val="0073520C"/>
    <w:rsid w:val="00735A5E"/>
    <w:rsid w:val="00735D26"/>
    <w:rsid w:val="00736946"/>
    <w:rsid w:val="00737542"/>
    <w:rsid w:val="00737E2D"/>
    <w:rsid w:val="00740113"/>
    <w:rsid w:val="0074050A"/>
    <w:rsid w:val="00740F08"/>
    <w:rsid w:val="0074120C"/>
    <w:rsid w:val="007415B2"/>
    <w:rsid w:val="00741F01"/>
    <w:rsid w:val="0074248A"/>
    <w:rsid w:val="00743359"/>
    <w:rsid w:val="00743CA8"/>
    <w:rsid w:val="00743FDA"/>
    <w:rsid w:val="007443D1"/>
    <w:rsid w:val="007444CB"/>
    <w:rsid w:val="00744DFE"/>
    <w:rsid w:val="0074560F"/>
    <w:rsid w:val="007471CB"/>
    <w:rsid w:val="00750311"/>
    <w:rsid w:val="0075185B"/>
    <w:rsid w:val="00752815"/>
    <w:rsid w:val="0075298D"/>
    <w:rsid w:val="007529F9"/>
    <w:rsid w:val="0075441E"/>
    <w:rsid w:val="00754E68"/>
    <w:rsid w:val="007609E5"/>
    <w:rsid w:val="00761E8C"/>
    <w:rsid w:val="00763A52"/>
    <w:rsid w:val="00764508"/>
    <w:rsid w:val="007647A2"/>
    <w:rsid w:val="00765459"/>
    <w:rsid w:val="00765B60"/>
    <w:rsid w:val="00765CD0"/>
    <w:rsid w:val="007663B3"/>
    <w:rsid w:val="00767DFC"/>
    <w:rsid w:val="00771357"/>
    <w:rsid w:val="007728C2"/>
    <w:rsid w:val="00773A5A"/>
    <w:rsid w:val="00774337"/>
    <w:rsid w:val="0077443D"/>
    <w:rsid w:val="00774871"/>
    <w:rsid w:val="00775D29"/>
    <w:rsid w:val="00775EFB"/>
    <w:rsid w:val="00775F94"/>
    <w:rsid w:val="00777AD6"/>
    <w:rsid w:val="00777B1F"/>
    <w:rsid w:val="00780A13"/>
    <w:rsid w:val="00781B99"/>
    <w:rsid w:val="00781BAD"/>
    <w:rsid w:val="00782793"/>
    <w:rsid w:val="00782AFB"/>
    <w:rsid w:val="00783CB8"/>
    <w:rsid w:val="00783DC2"/>
    <w:rsid w:val="00784C92"/>
    <w:rsid w:val="0078596A"/>
    <w:rsid w:val="00785ABA"/>
    <w:rsid w:val="007865FF"/>
    <w:rsid w:val="00787063"/>
    <w:rsid w:val="0078752D"/>
    <w:rsid w:val="007877DB"/>
    <w:rsid w:val="00790339"/>
    <w:rsid w:val="00791C0E"/>
    <w:rsid w:val="007926EB"/>
    <w:rsid w:val="00794AAC"/>
    <w:rsid w:val="0079549D"/>
    <w:rsid w:val="00795C70"/>
    <w:rsid w:val="00795E4F"/>
    <w:rsid w:val="00796995"/>
    <w:rsid w:val="007970DE"/>
    <w:rsid w:val="007A20DD"/>
    <w:rsid w:val="007A2150"/>
    <w:rsid w:val="007A2345"/>
    <w:rsid w:val="007A29B1"/>
    <w:rsid w:val="007A3581"/>
    <w:rsid w:val="007A39D3"/>
    <w:rsid w:val="007A4217"/>
    <w:rsid w:val="007A4D63"/>
    <w:rsid w:val="007A4ECB"/>
    <w:rsid w:val="007A4EFD"/>
    <w:rsid w:val="007A515E"/>
    <w:rsid w:val="007A5175"/>
    <w:rsid w:val="007A5695"/>
    <w:rsid w:val="007A5C79"/>
    <w:rsid w:val="007A7056"/>
    <w:rsid w:val="007A7DC4"/>
    <w:rsid w:val="007A7DED"/>
    <w:rsid w:val="007A7EE8"/>
    <w:rsid w:val="007A7FAB"/>
    <w:rsid w:val="007B05DC"/>
    <w:rsid w:val="007B0961"/>
    <w:rsid w:val="007B1249"/>
    <w:rsid w:val="007B168F"/>
    <w:rsid w:val="007B17AF"/>
    <w:rsid w:val="007B1F14"/>
    <w:rsid w:val="007B3607"/>
    <w:rsid w:val="007B39AB"/>
    <w:rsid w:val="007B4633"/>
    <w:rsid w:val="007B4787"/>
    <w:rsid w:val="007B4DAC"/>
    <w:rsid w:val="007B5238"/>
    <w:rsid w:val="007B553C"/>
    <w:rsid w:val="007B573A"/>
    <w:rsid w:val="007B5BCC"/>
    <w:rsid w:val="007B76A7"/>
    <w:rsid w:val="007B7A15"/>
    <w:rsid w:val="007C01F6"/>
    <w:rsid w:val="007C0844"/>
    <w:rsid w:val="007C0DF9"/>
    <w:rsid w:val="007C139A"/>
    <w:rsid w:val="007C1E75"/>
    <w:rsid w:val="007C2AE4"/>
    <w:rsid w:val="007C2F54"/>
    <w:rsid w:val="007C30E9"/>
    <w:rsid w:val="007C4494"/>
    <w:rsid w:val="007C4F06"/>
    <w:rsid w:val="007C569D"/>
    <w:rsid w:val="007C59E6"/>
    <w:rsid w:val="007C6AF8"/>
    <w:rsid w:val="007C6E0E"/>
    <w:rsid w:val="007C78AC"/>
    <w:rsid w:val="007D005E"/>
    <w:rsid w:val="007D0401"/>
    <w:rsid w:val="007D09D9"/>
    <w:rsid w:val="007D0A8C"/>
    <w:rsid w:val="007D0BA3"/>
    <w:rsid w:val="007D3C32"/>
    <w:rsid w:val="007D4476"/>
    <w:rsid w:val="007D585B"/>
    <w:rsid w:val="007D5A10"/>
    <w:rsid w:val="007D5C5C"/>
    <w:rsid w:val="007D6097"/>
    <w:rsid w:val="007D6171"/>
    <w:rsid w:val="007D61C9"/>
    <w:rsid w:val="007D7040"/>
    <w:rsid w:val="007D7FF1"/>
    <w:rsid w:val="007E0206"/>
    <w:rsid w:val="007E023C"/>
    <w:rsid w:val="007E0A07"/>
    <w:rsid w:val="007E181C"/>
    <w:rsid w:val="007E192C"/>
    <w:rsid w:val="007E1CEC"/>
    <w:rsid w:val="007E1EEF"/>
    <w:rsid w:val="007E2134"/>
    <w:rsid w:val="007E2619"/>
    <w:rsid w:val="007E27AD"/>
    <w:rsid w:val="007E32AC"/>
    <w:rsid w:val="007E3B48"/>
    <w:rsid w:val="007E42D3"/>
    <w:rsid w:val="007E4551"/>
    <w:rsid w:val="007E4FA2"/>
    <w:rsid w:val="007E50C9"/>
    <w:rsid w:val="007E56D7"/>
    <w:rsid w:val="007E56F0"/>
    <w:rsid w:val="007E6208"/>
    <w:rsid w:val="007E63D8"/>
    <w:rsid w:val="007E7974"/>
    <w:rsid w:val="007E7F04"/>
    <w:rsid w:val="007F0DFA"/>
    <w:rsid w:val="007F0FDF"/>
    <w:rsid w:val="007F2123"/>
    <w:rsid w:val="007F28DF"/>
    <w:rsid w:val="007F356C"/>
    <w:rsid w:val="007F4856"/>
    <w:rsid w:val="007F52A4"/>
    <w:rsid w:val="007F5382"/>
    <w:rsid w:val="007F53C6"/>
    <w:rsid w:val="007F60C6"/>
    <w:rsid w:val="007F6CEF"/>
    <w:rsid w:val="007F6D73"/>
    <w:rsid w:val="007F6F37"/>
    <w:rsid w:val="007F72BF"/>
    <w:rsid w:val="0080092C"/>
    <w:rsid w:val="00801CE4"/>
    <w:rsid w:val="00801D81"/>
    <w:rsid w:val="00803BFD"/>
    <w:rsid w:val="008054A9"/>
    <w:rsid w:val="00806790"/>
    <w:rsid w:val="00806C7C"/>
    <w:rsid w:val="00807354"/>
    <w:rsid w:val="008078A9"/>
    <w:rsid w:val="00807BB5"/>
    <w:rsid w:val="008113C4"/>
    <w:rsid w:val="00812253"/>
    <w:rsid w:val="00812AA3"/>
    <w:rsid w:val="00814C36"/>
    <w:rsid w:val="008160C3"/>
    <w:rsid w:val="00817340"/>
    <w:rsid w:val="00817381"/>
    <w:rsid w:val="00817C32"/>
    <w:rsid w:val="00817D1B"/>
    <w:rsid w:val="00820E47"/>
    <w:rsid w:val="00820EBD"/>
    <w:rsid w:val="008219F0"/>
    <w:rsid w:val="0082200F"/>
    <w:rsid w:val="008227A3"/>
    <w:rsid w:val="00822CFE"/>
    <w:rsid w:val="00824C74"/>
    <w:rsid w:val="008267B4"/>
    <w:rsid w:val="00826AC6"/>
    <w:rsid w:val="00826B8B"/>
    <w:rsid w:val="00827046"/>
    <w:rsid w:val="008277F3"/>
    <w:rsid w:val="00830AA2"/>
    <w:rsid w:val="00831147"/>
    <w:rsid w:val="0083198E"/>
    <w:rsid w:val="00831990"/>
    <w:rsid w:val="008319CC"/>
    <w:rsid w:val="00831DBA"/>
    <w:rsid w:val="00832577"/>
    <w:rsid w:val="00832EEF"/>
    <w:rsid w:val="00834311"/>
    <w:rsid w:val="00835519"/>
    <w:rsid w:val="0083570A"/>
    <w:rsid w:val="0083599C"/>
    <w:rsid w:val="0083696D"/>
    <w:rsid w:val="008369F5"/>
    <w:rsid w:val="008370E0"/>
    <w:rsid w:val="0083728D"/>
    <w:rsid w:val="00837779"/>
    <w:rsid w:val="00837BBA"/>
    <w:rsid w:val="00840F33"/>
    <w:rsid w:val="00841ECC"/>
    <w:rsid w:val="008420A9"/>
    <w:rsid w:val="008421FE"/>
    <w:rsid w:val="0084298A"/>
    <w:rsid w:val="00843987"/>
    <w:rsid w:val="008459C2"/>
    <w:rsid w:val="008463BA"/>
    <w:rsid w:val="00846736"/>
    <w:rsid w:val="008468A6"/>
    <w:rsid w:val="00847F3D"/>
    <w:rsid w:val="00850FD7"/>
    <w:rsid w:val="0085115B"/>
    <w:rsid w:val="00851616"/>
    <w:rsid w:val="008516E8"/>
    <w:rsid w:val="00851D3A"/>
    <w:rsid w:val="00852312"/>
    <w:rsid w:val="00852621"/>
    <w:rsid w:val="008531C6"/>
    <w:rsid w:val="00853D57"/>
    <w:rsid w:val="00854083"/>
    <w:rsid w:val="00854135"/>
    <w:rsid w:val="0085429B"/>
    <w:rsid w:val="0085528C"/>
    <w:rsid w:val="0085637B"/>
    <w:rsid w:val="00856796"/>
    <w:rsid w:val="00856D8F"/>
    <w:rsid w:val="008600BD"/>
    <w:rsid w:val="00862151"/>
    <w:rsid w:val="0086222C"/>
    <w:rsid w:val="00862FAD"/>
    <w:rsid w:val="008636B6"/>
    <w:rsid w:val="008641B8"/>
    <w:rsid w:val="0086505C"/>
    <w:rsid w:val="00865290"/>
    <w:rsid w:val="00866811"/>
    <w:rsid w:val="008675C2"/>
    <w:rsid w:val="00870D4A"/>
    <w:rsid w:val="008711EA"/>
    <w:rsid w:val="00871AE0"/>
    <w:rsid w:val="00871B10"/>
    <w:rsid w:val="00871CC8"/>
    <w:rsid w:val="0087260D"/>
    <w:rsid w:val="00872DD3"/>
    <w:rsid w:val="00872E77"/>
    <w:rsid w:val="00873859"/>
    <w:rsid w:val="00873FEF"/>
    <w:rsid w:val="00874515"/>
    <w:rsid w:val="008748B1"/>
    <w:rsid w:val="00875358"/>
    <w:rsid w:val="00875E8B"/>
    <w:rsid w:val="00876E8A"/>
    <w:rsid w:val="00877810"/>
    <w:rsid w:val="00877DCE"/>
    <w:rsid w:val="00880355"/>
    <w:rsid w:val="00880721"/>
    <w:rsid w:val="00880A4C"/>
    <w:rsid w:val="008819D2"/>
    <w:rsid w:val="00882C77"/>
    <w:rsid w:val="0088307B"/>
    <w:rsid w:val="00883B5B"/>
    <w:rsid w:val="008847BF"/>
    <w:rsid w:val="00885AB5"/>
    <w:rsid w:val="00885E9F"/>
    <w:rsid w:val="00886B7F"/>
    <w:rsid w:val="008870DD"/>
    <w:rsid w:val="008914C7"/>
    <w:rsid w:val="00891FFD"/>
    <w:rsid w:val="0089237E"/>
    <w:rsid w:val="008929E4"/>
    <w:rsid w:val="00893FC1"/>
    <w:rsid w:val="00894F7E"/>
    <w:rsid w:val="00895D3D"/>
    <w:rsid w:val="00896475"/>
    <w:rsid w:val="008975DD"/>
    <w:rsid w:val="00897DC3"/>
    <w:rsid w:val="008A0469"/>
    <w:rsid w:val="008A0A15"/>
    <w:rsid w:val="008A196C"/>
    <w:rsid w:val="008A1EF1"/>
    <w:rsid w:val="008A210B"/>
    <w:rsid w:val="008A33E4"/>
    <w:rsid w:val="008A396B"/>
    <w:rsid w:val="008A4158"/>
    <w:rsid w:val="008A4353"/>
    <w:rsid w:val="008A545B"/>
    <w:rsid w:val="008A61CA"/>
    <w:rsid w:val="008A7059"/>
    <w:rsid w:val="008A7BFC"/>
    <w:rsid w:val="008B07B3"/>
    <w:rsid w:val="008B1350"/>
    <w:rsid w:val="008B1515"/>
    <w:rsid w:val="008B1A52"/>
    <w:rsid w:val="008B1D2D"/>
    <w:rsid w:val="008B26BF"/>
    <w:rsid w:val="008B2D27"/>
    <w:rsid w:val="008B3215"/>
    <w:rsid w:val="008B3323"/>
    <w:rsid w:val="008B38C3"/>
    <w:rsid w:val="008B3EBA"/>
    <w:rsid w:val="008B4212"/>
    <w:rsid w:val="008B5407"/>
    <w:rsid w:val="008B6C9D"/>
    <w:rsid w:val="008B7EE7"/>
    <w:rsid w:val="008C085A"/>
    <w:rsid w:val="008C0BB5"/>
    <w:rsid w:val="008C0FBC"/>
    <w:rsid w:val="008C1998"/>
    <w:rsid w:val="008C29A3"/>
    <w:rsid w:val="008C2C6C"/>
    <w:rsid w:val="008C509C"/>
    <w:rsid w:val="008C5ED7"/>
    <w:rsid w:val="008C76F2"/>
    <w:rsid w:val="008C7C25"/>
    <w:rsid w:val="008D0865"/>
    <w:rsid w:val="008D0BD3"/>
    <w:rsid w:val="008D184D"/>
    <w:rsid w:val="008D190A"/>
    <w:rsid w:val="008D1D6C"/>
    <w:rsid w:val="008D25ED"/>
    <w:rsid w:val="008D29BE"/>
    <w:rsid w:val="008D3A2C"/>
    <w:rsid w:val="008D45CB"/>
    <w:rsid w:val="008D470F"/>
    <w:rsid w:val="008D572F"/>
    <w:rsid w:val="008D5CE2"/>
    <w:rsid w:val="008D62D4"/>
    <w:rsid w:val="008D6682"/>
    <w:rsid w:val="008D7CC0"/>
    <w:rsid w:val="008E075E"/>
    <w:rsid w:val="008E08D4"/>
    <w:rsid w:val="008E0918"/>
    <w:rsid w:val="008E0BDE"/>
    <w:rsid w:val="008E0BFC"/>
    <w:rsid w:val="008E14E0"/>
    <w:rsid w:val="008E1BDC"/>
    <w:rsid w:val="008E1EFA"/>
    <w:rsid w:val="008E249F"/>
    <w:rsid w:val="008E2C6C"/>
    <w:rsid w:val="008E454B"/>
    <w:rsid w:val="008E493B"/>
    <w:rsid w:val="008E56C7"/>
    <w:rsid w:val="008E5BF3"/>
    <w:rsid w:val="008E664E"/>
    <w:rsid w:val="008E67B8"/>
    <w:rsid w:val="008E686B"/>
    <w:rsid w:val="008F054A"/>
    <w:rsid w:val="008F074B"/>
    <w:rsid w:val="008F0F39"/>
    <w:rsid w:val="008F125F"/>
    <w:rsid w:val="008F14A8"/>
    <w:rsid w:val="008F1CFB"/>
    <w:rsid w:val="008F2B78"/>
    <w:rsid w:val="008F2CA4"/>
    <w:rsid w:val="008F30B3"/>
    <w:rsid w:val="008F3325"/>
    <w:rsid w:val="008F363B"/>
    <w:rsid w:val="008F41BC"/>
    <w:rsid w:val="008F440F"/>
    <w:rsid w:val="008F48F1"/>
    <w:rsid w:val="008F534E"/>
    <w:rsid w:val="008F5370"/>
    <w:rsid w:val="008F545B"/>
    <w:rsid w:val="008F54EE"/>
    <w:rsid w:val="008F6998"/>
    <w:rsid w:val="008F7979"/>
    <w:rsid w:val="008F7F7F"/>
    <w:rsid w:val="008F7F82"/>
    <w:rsid w:val="00901111"/>
    <w:rsid w:val="00902E70"/>
    <w:rsid w:val="00902ED3"/>
    <w:rsid w:val="0090365A"/>
    <w:rsid w:val="0090447D"/>
    <w:rsid w:val="009045D6"/>
    <w:rsid w:val="0090501A"/>
    <w:rsid w:val="00906819"/>
    <w:rsid w:val="00906D67"/>
    <w:rsid w:val="009104AA"/>
    <w:rsid w:val="00910EE7"/>
    <w:rsid w:val="00911100"/>
    <w:rsid w:val="0091146F"/>
    <w:rsid w:val="00911BF4"/>
    <w:rsid w:val="0091464D"/>
    <w:rsid w:val="00914E3D"/>
    <w:rsid w:val="00915D05"/>
    <w:rsid w:val="00916CB3"/>
    <w:rsid w:val="009170F6"/>
    <w:rsid w:val="00917EBA"/>
    <w:rsid w:val="009203C0"/>
    <w:rsid w:val="00920ED9"/>
    <w:rsid w:val="00921699"/>
    <w:rsid w:val="00922037"/>
    <w:rsid w:val="0092383E"/>
    <w:rsid w:val="009246BF"/>
    <w:rsid w:val="0092498C"/>
    <w:rsid w:val="009251D2"/>
    <w:rsid w:val="00926229"/>
    <w:rsid w:val="00926276"/>
    <w:rsid w:val="00926517"/>
    <w:rsid w:val="009272CD"/>
    <w:rsid w:val="009272FC"/>
    <w:rsid w:val="00927C20"/>
    <w:rsid w:val="00930D7F"/>
    <w:rsid w:val="009312E3"/>
    <w:rsid w:val="0093193F"/>
    <w:rsid w:val="00931D6D"/>
    <w:rsid w:val="00931EA4"/>
    <w:rsid w:val="0093208E"/>
    <w:rsid w:val="0093299D"/>
    <w:rsid w:val="009333CE"/>
    <w:rsid w:val="00933C01"/>
    <w:rsid w:val="00934181"/>
    <w:rsid w:val="0093497F"/>
    <w:rsid w:val="00934F9F"/>
    <w:rsid w:val="00935552"/>
    <w:rsid w:val="00935705"/>
    <w:rsid w:val="00936330"/>
    <w:rsid w:val="00936A04"/>
    <w:rsid w:val="00937356"/>
    <w:rsid w:val="009375E1"/>
    <w:rsid w:val="00937D62"/>
    <w:rsid w:val="00937EA0"/>
    <w:rsid w:val="009403C8"/>
    <w:rsid w:val="009405B5"/>
    <w:rsid w:val="0094121E"/>
    <w:rsid w:val="00941649"/>
    <w:rsid w:val="00941CA4"/>
    <w:rsid w:val="0094235B"/>
    <w:rsid w:val="0094335F"/>
    <w:rsid w:val="00943D3C"/>
    <w:rsid w:val="00944565"/>
    <w:rsid w:val="00945329"/>
    <w:rsid w:val="00945B70"/>
    <w:rsid w:val="00946AB9"/>
    <w:rsid w:val="00946B7A"/>
    <w:rsid w:val="00950907"/>
    <w:rsid w:val="00950A1F"/>
    <w:rsid w:val="00950DEC"/>
    <w:rsid w:val="00951C1C"/>
    <w:rsid w:val="0095256B"/>
    <w:rsid w:val="00952730"/>
    <w:rsid w:val="009528A6"/>
    <w:rsid w:val="009542D0"/>
    <w:rsid w:val="00954514"/>
    <w:rsid w:val="00955084"/>
    <w:rsid w:val="009562E1"/>
    <w:rsid w:val="00956B90"/>
    <w:rsid w:val="009575AF"/>
    <w:rsid w:val="00957C51"/>
    <w:rsid w:val="009601D3"/>
    <w:rsid w:val="009608F6"/>
    <w:rsid w:val="00960C00"/>
    <w:rsid w:val="0096128A"/>
    <w:rsid w:val="00961FD8"/>
    <w:rsid w:val="00962901"/>
    <w:rsid w:val="009639AF"/>
    <w:rsid w:val="0096414C"/>
    <w:rsid w:val="00965F0A"/>
    <w:rsid w:val="0096607E"/>
    <w:rsid w:val="009668C9"/>
    <w:rsid w:val="0096704A"/>
    <w:rsid w:val="009677E7"/>
    <w:rsid w:val="0097008C"/>
    <w:rsid w:val="00970A3A"/>
    <w:rsid w:val="009713EC"/>
    <w:rsid w:val="00972D71"/>
    <w:rsid w:val="009744DB"/>
    <w:rsid w:val="00974745"/>
    <w:rsid w:val="00975007"/>
    <w:rsid w:val="00975550"/>
    <w:rsid w:val="0097584F"/>
    <w:rsid w:val="0097653D"/>
    <w:rsid w:val="0097726C"/>
    <w:rsid w:val="00977345"/>
    <w:rsid w:val="00977504"/>
    <w:rsid w:val="00980657"/>
    <w:rsid w:val="009807A9"/>
    <w:rsid w:val="00981642"/>
    <w:rsid w:val="0098292E"/>
    <w:rsid w:val="00983041"/>
    <w:rsid w:val="00983CBD"/>
    <w:rsid w:val="00983D61"/>
    <w:rsid w:val="00984E6E"/>
    <w:rsid w:val="00985877"/>
    <w:rsid w:val="00986A1B"/>
    <w:rsid w:val="00986C48"/>
    <w:rsid w:val="00986EC3"/>
    <w:rsid w:val="009874BF"/>
    <w:rsid w:val="009904A0"/>
    <w:rsid w:val="009904DF"/>
    <w:rsid w:val="00990AF9"/>
    <w:rsid w:val="00990F49"/>
    <w:rsid w:val="009921AF"/>
    <w:rsid w:val="009921B6"/>
    <w:rsid w:val="00992FFD"/>
    <w:rsid w:val="00993475"/>
    <w:rsid w:val="00993643"/>
    <w:rsid w:val="00993B2E"/>
    <w:rsid w:val="00996021"/>
    <w:rsid w:val="009965D4"/>
    <w:rsid w:val="009971B7"/>
    <w:rsid w:val="009A02DC"/>
    <w:rsid w:val="009A05B1"/>
    <w:rsid w:val="009A06BB"/>
    <w:rsid w:val="009A1B10"/>
    <w:rsid w:val="009A2427"/>
    <w:rsid w:val="009A2B9B"/>
    <w:rsid w:val="009A3743"/>
    <w:rsid w:val="009A3E6E"/>
    <w:rsid w:val="009A56DE"/>
    <w:rsid w:val="009A59F0"/>
    <w:rsid w:val="009A5B8F"/>
    <w:rsid w:val="009A5DED"/>
    <w:rsid w:val="009A6233"/>
    <w:rsid w:val="009A63EC"/>
    <w:rsid w:val="009A6E58"/>
    <w:rsid w:val="009B0422"/>
    <w:rsid w:val="009B19E2"/>
    <w:rsid w:val="009B2A80"/>
    <w:rsid w:val="009B2CA8"/>
    <w:rsid w:val="009B2DC2"/>
    <w:rsid w:val="009B363B"/>
    <w:rsid w:val="009B40BE"/>
    <w:rsid w:val="009B41BA"/>
    <w:rsid w:val="009B433F"/>
    <w:rsid w:val="009B54C0"/>
    <w:rsid w:val="009B5C01"/>
    <w:rsid w:val="009B6A50"/>
    <w:rsid w:val="009B6B10"/>
    <w:rsid w:val="009B71FE"/>
    <w:rsid w:val="009B73BB"/>
    <w:rsid w:val="009C07E8"/>
    <w:rsid w:val="009C252D"/>
    <w:rsid w:val="009C263B"/>
    <w:rsid w:val="009C2CFF"/>
    <w:rsid w:val="009C3EB7"/>
    <w:rsid w:val="009C3FBF"/>
    <w:rsid w:val="009C4981"/>
    <w:rsid w:val="009C5C79"/>
    <w:rsid w:val="009C6A0A"/>
    <w:rsid w:val="009D0C02"/>
    <w:rsid w:val="009D1533"/>
    <w:rsid w:val="009D160C"/>
    <w:rsid w:val="009D1802"/>
    <w:rsid w:val="009D1D20"/>
    <w:rsid w:val="009D319C"/>
    <w:rsid w:val="009D44C8"/>
    <w:rsid w:val="009D57A9"/>
    <w:rsid w:val="009D6792"/>
    <w:rsid w:val="009D69FB"/>
    <w:rsid w:val="009D6DFB"/>
    <w:rsid w:val="009D753B"/>
    <w:rsid w:val="009D78A2"/>
    <w:rsid w:val="009D7E58"/>
    <w:rsid w:val="009E104E"/>
    <w:rsid w:val="009E1A7C"/>
    <w:rsid w:val="009E1B7A"/>
    <w:rsid w:val="009E2B25"/>
    <w:rsid w:val="009E4026"/>
    <w:rsid w:val="009E429A"/>
    <w:rsid w:val="009E4B7A"/>
    <w:rsid w:val="009E50EC"/>
    <w:rsid w:val="009E5289"/>
    <w:rsid w:val="009E581A"/>
    <w:rsid w:val="009E684A"/>
    <w:rsid w:val="009F0973"/>
    <w:rsid w:val="009F0E77"/>
    <w:rsid w:val="009F127A"/>
    <w:rsid w:val="009F1353"/>
    <w:rsid w:val="009F1A23"/>
    <w:rsid w:val="009F1D66"/>
    <w:rsid w:val="009F2A07"/>
    <w:rsid w:val="009F2DAC"/>
    <w:rsid w:val="009F3BCF"/>
    <w:rsid w:val="009F3F3D"/>
    <w:rsid w:val="009F4283"/>
    <w:rsid w:val="009F5C77"/>
    <w:rsid w:val="009F6243"/>
    <w:rsid w:val="009F6E97"/>
    <w:rsid w:val="00A001BB"/>
    <w:rsid w:val="00A00352"/>
    <w:rsid w:val="00A01232"/>
    <w:rsid w:val="00A01634"/>
    <w:rsid w:val="00A01FB6"/>
    <w:rsid w:val="00A02005"/>
    <w:rsid w:val="00A03840"/>
    <w:rsid w:val="00A0390A"/>
    <w:rsid w:val="00A03E4F"/>
    <w:rsid w:val="00A05B31"/>
    <w:rsid w:val="00A05D37"/>
    <w:rsid w:val="00A078C8"/>
    <w:rsid w:val="00A100EA"/>
    <w:rsid w:val="00A1084F"/>
    <w:rsid w:val="00A10CAA"/>
    <w:rsid w:val="00A11CB3"/>
    <w:rsid w:val="00A11DE1"/>
    <w:rsid w:val="00A127F7"/>
    <w:rsid w:val="00A1368D"/>
    <w:rsid w:val="00A13BB2"/>
    <w:rsid w:val="00A15B30"/>
    <w:rsid w:val="00A15EAC"/>
    <w:rsid w:val="00A162E5"/>
    <w:rsid w:val="00A16FB8"/>
    <w:rsid w:val="00A17DD9"/>
    <w:rsid w:val="00A20199"/>
    <w:rsid w:val="00A20464"/>
    <w:rsid w:val="00A2082C"/>
    <w:rsid w:val="00A20A94"/>
    <w:rsid w:val="00A22CB1"/>
    <w:rsid w:val="00A2371C"/>
    <w:rsid w:val="00A23DB9"/>
    <w:rsid w:val="00A264D0"/>
    <w:rsid w:val="00A26CB2"/>
    <w:rsid w:val="00A27151"/>
    <w:rsid w:val="00A27D69"/>
    <w:rsid w:val="00A307DE"/>
    <w:rsid w:val="00A31995"/>
    <w:rsid w:val="00A33295"/>
    <w:rsid w:val="00A3487C"/>
    <w:rsid w:val="00A34A2E"/>
    <w:rsid w:val="00A36CE5"/>
    <w:rsid w:val="00A36EF6"/>
    <w:rsid w:val="00A400D9"/>
    <w:rsid w:val="00A401C8"/>
    <w:rsid w:val="00A40646"/>
    <w:rsid w:val="00A41EF4"/>
    <w:rsid w:val="00A41F7F"/>
    <w:rsid w:val="00A42284"/>
    <w:rsid w:val="00A44CB9"/>
    <w:rsid w:val="00A45B3E"/>
    <w:rsid w:val="00A46066"/>
    <w:rsid w:val="00A46997"/>
    <w:rsid w:val="00A469D1"/>
    <w:rsid w:val="00A46E78"/>
    <w:rsid w:val="00A472B1"/>
    <w:rsid w:val="00A474D2"/>
    <w:rsid w:val="00A47D18"/>
    <w:rsid w:val="00A50A3E"/>
    <w:rsid w:val="00A517E0"/>
    <w:rsid w:val="00A51A8D"/>
    <w:rsid w:val="00A520D9"/>
    <w:rsid w:val="00A52E75"/>
    <w:rsid w:val="00A541C7"/>
    <w:rsid w:val="00A54F78"/>
    <w:rsid w:val="00A550B1"/>
    <w:rsid w:val="00A57619"/>
    <w:rsid w:val="00A57CAE"/>
    <w:rsid w:val="00A60D96"/>
    <w:rsid w:val="00A60FBC"/>
    <w:rsid w:val="00A616EC"/>
    <w:rsid w:val="00A62489"/>
    <w:rsid w:val="00A6250C"/>
    <w:rsid w:val="00A64534"/>
    <w:rsid w:val="00A64535"/>
    <w:rsid w:val="00A651DF"/>
    <w:rsid w:val="00A65995"/>
    <w:rsid w:val="00A67D08"/>
    <w:rsid w:val="00A7077E"/>
    <w:rsid w:val="00A707B4"/>
    <w:rsid w:val="00A70E79"/>
    <w:rsid w:val="00A70EFD"/>
    <w:rsid w:val="00A710E7"/>
    <w:rsid w:val="00A71958"/>
    <w:rsid w:val="00A73763"/>
    <w:rsid w:val="00A7468D"/>
    <w:rsid w:val="00A74861"/>
    <w:rsid w:val="00A75CA0"/>
    <w:rsid w:val="00A762BD"/>
    <w:rsid w:val="00A76419"/>
    <w:rsid w:val="00A76F8F"/>
    <w:rsid w:val="00A779A3"/>
    <w:rsid w:val="00A8106A"/>
    <w:rsid w:val="00A81161"/>
    <w:rsid w:val="00A8183C"/>
    <w:rsid w:val="00A81D5B"/>
    <w:rsid w:val="00A82436"/>
    <w:rsid w:val="00A83AA6"/>
    <w:rsid w:val="00A84D6D"/>
    <w:rsid w:val="00A851C0"/>
    <w:rsid w:val="00A8579A"/>
    <w:rsid w:val="00A85B7C"/>
    <w:rsid w:val="00A85C76"/>
    <w:rsid w:val="00A8619D"/>
    <w:rsid w:val="00A8645D"/>
    <w:rsid w:val="00A86688"/>
    <w:rsid w:val="00A86A8F"/>
    <w:rsid w:val="00A870DA"/>
    <w:rsid w:val="00A874CD"/>
    <w:rsid w:val="00A8776C"/>
    <w:rsid w:val="00A9061F"/>
    <w:rsid w:val="00A909D7"/>
    <w:rsid w:val="00A92BDF"/>
    <w:rsid w:val="00A94C04"/>
    <w:rsid w:val="00A94FA0"/>
    <w:rsid w:val="00A95131"/>
    <w:rsid w:val="00A9516B"/>
    <w:rsid w:val="00A95A9A"/>
    <w:rsid w:val="00AA0344"/>
    <w:rsid w:val="00AA0A00"/>
    <w:rsid w:val="00AA13DF"/>
    <w:rsid w:val="00AA170E"/>
    <w:rsid w:val="00AA187D"/>
    <w:rsid w:val="00AA2253"/>
    <w:rsid w:val="00AA3815"/>
    <w:rsid w:val="00AA382C"/>
    <w:rsid w:val="00AA46B8"/>
    <w:rsid w:val="00AA525E"/>
    <w:rsid w:val="00AA5609"/>
    <w:rsid w:val="00AA572C"/>
    <w:rsid w:val="00AA58BA"/>
    <w:rsid w:val="00AA5BD9"/>
    <w:rsid w:val="00AA66D8"/>
    <w:rsid w:val="00AA73D8"/>
    <w:rsid w:val="00AB0B23"/>
    <w:rsid w:val="00AB1280"/>
    <w:rsid w:val="00AB19FE"/>
    <w:rsid w:val="00AB1B27"/>
    <w:rsid w:val="00AB38EC"/>
    <w:rsid w:val="00AB3FBF"/>
    <w:rsid w:val="00AB4BC2"/>
    <w:rsid w:val="00AB585E"/>
    <w:rsid w:val="00AB6357"/>
    <w:rsid w:val="00AB6A41"/>
    <w:rsid w:val="00AB6B2A"/>
    <w:rsid w:val="00AB6C6C"/>
    <w:rsid w:val="00AB7176"/>
    <w:rsid w:val="00AB7A5C"/>
    <w:rsid w:val="00AB7C7E"/>
    <w:rsid w:val="00AC0681"/>
    <w:rsid w:val="00AC0D5D"/>
    <w:rsid w:val="00AC131A"/>
    <w:rsid w:val="00AC179D"/>
    <w:rsid w:val="00AC2254"/>
    <w:rsid w:val="00AC2F07"/>
    <w:rsid w:val="00AC4060"/>
    <w:rsid w:val="00AC4472"/>
    <w:rsid w:val="00AC5AF1"/>
    <w:rsid w:val="00AC6DD6"/>
    <w:rsid w:val="00AC71F7"/>
    <w:rsid w:val="00AC7EC8"/>
    <w:rsid w:val="00AD0EF7"/>
    <w:rsid w:val="00AD11B7"/>
    <w:rsid w:val="00AD1641"/>
    <w:rsid w:val="00AD25AF"/>
    <w:rsid w:val="00AD2A3A"/>
    <w:rsid w:val="00AD3D0D"/>
    <w:rsid w:val="00AD4A5A"/>
    <w:rsid w:val="00AD7584"/>
    <w:rsid w:val="00AE1F18"/>
    <w:rsid w:val="00AE218F"/>
    <w:rsid w:val="00AE24A7"/>
    <w:rsid w:val="00AE293F"/>
    <w:rsid w:val="00AE2C13"/>
    <w:rsid w:val="00AE2FA7"/>
    <w:rsid w:val="00AE3754"/>
    <w:rsid w:val="00AE3A82"/>
    <w:rsid w:val="00AE3F8A"/>
    <w:rsid w:val="00AE40A9"/>
    <w:rsid w:val="00AE411C"/>
    <w:rsid w:val="00AE4AE2"/>
    <w:rsid w:val="00AE50B2"/>
    <w:rsid w:val="00AE535F"/>
    <w:rsid w:val="00AE57D8"/>
    <w:rsid w:val="00AE6427"/>
    <w:rsid w:val="00AE6B25"/>
    <w:rsid w:val="00AE6F1F"/>
    <w:rsid w:val="00AE7DBE"/>
    <w:rsid w:val="00AF0604"/>
    <w:rsid w:val="00AF1CCE"/>
    <w:rsid w:val="00AF1D54"/>
    <w:rsid w:val="00AF27E9"/>
    <w:rsid w:val="00AF3C68"/>
    <w:rsid w:val="00AF3E7F"/>
    <w:rsid w:val="00AF4D54"/>
    <w:rsid w:val="00AF4DDD"/>
    <w:rsid w:val="00AF5149"/>
    <w:rsid w:val="00AF554F"/>
    <w:rsid w:val="00AF62AA"/>
    <w:rsid w:val="00AF6D66"/>
    <w:rsid w:val="00AF741B"/>
    <w:rsid w:val="00AF7701"/>
    <w:rsid w:val="00AF7832"/>
    <w:rsid w:val="00B00AD9"/>
    <w:rsid w:val="00B00F6F"/>
    <w:rsid w:val="00B016BF"/>
    <w:rsid w:val="00B02269"/>
    <w:rsid w:val="00B0285F"/>
    <w:rsid w:val="00B02E30"/>
    <w:rsid w:val="00B042E0"/>
    <w:rsid w:val="00B05086"/>
    <w:rsid w:val="00B05AFF"/>
    <w:rsid w:val="00B06D4B"/>
    <w:rsid w:val="00B1005D"/>
    <w:rsid w:val="00B111F8"/>
    <w:rsid w:val="00B1166F"/>
    <w:rsid w:val="00B11E19"/>
    <w:rsid w:val="00B1300F"/>
    <w:rsid w:val="00B1337E"/>
    <w:rsid w:val="00B13524"/>
    <w:rsid w:val="00B139E4"/>
    <w:rsid w:val="00B13A40"/>
    <w:rsid w:val="00B143BA"/>
    <w:rsid w:val="00B166F3"/>
    <w:rsid w:val="00B21107"/>
    <w:rsid w:val="00B21E8C"/>
    <w:rsid w:val="00B22CAE"/>
    <w:rsid w:val="00B2476D"/>
    <w:rsid w:val="00B24AE0"/>
    <w:rsid w:val="00B252D5"/>
    <w:rsid w:val="00B2592A"/>
    <w:rsid w:val="00B259C7"/>
    <w:rsid w:val="00B25E9E"/>
    <w:rsid w:val="00B26D55"/>
    <w:rsid w:val="00B2742F"/>
    <w:rsid w:val="00B27D6D"/>
    <w:rsid w:val="00B30CE0"/>
    <w:rsid w:val="00B32CC7"/>
    <w:rsid w:val="00B32F0B"/>
    <w:rsid w:val="00B32F7C"/>
    <w:rsid w:val="00B33879"/>
    <w:rsid w:val="00B34FF3"/>
    <w:rsid w:val="00B35E6C"/>
    <w:rsid w:val="00B36409"/>
    <w:rsid w:val="00B365D4"/>
    <w:rsid w:val="00B37A22"/>
    <w:rsid w:val="00B37B94"/>
    <w:rsid w:val="00B37EED"/>
    <w:rsid w:val="00B40BB3"/>
    <w:rsid w:val="00B41EB3"/>
    <w:rsid w:val="00B42C2D"/>
    <w:rsid w:val="00B43889"/>
    <w:rsid w:val="00B44692"/>
    <w:rsid w:val="00B44856"/>
    <w:rsid w:val="00B44871"/>
    <w:rsid w:val="00B44C0C"/>
    <w:rsid w:val="00B4568B"/>
    <w:rsid w:val="00B45818"/>
    <w:rsid w:val="00B472C2"/>
    <w:rsid w:val="00B47A4C"/>
    <w:rsid w:val="00B5096A"/>
    <w:rsid w:val="00B519EE"/>
    <w:rsid w:val="00B51C7B"/>
    <w:rsid w:val="00B531B8"/>
    <w:rsid w:val="00B542E7"/>
    <w:rsid w:val="00B56287"/>
    <w:rsid w:val="00B56371"/>
    <w:rsid w:val="00B5673B"/>
    <w:rsid w:val="00B570A7"/>
    <w:rsid w:val="00B601E8"/>
    <w:rsid w:val="00B60688"/>
    <w:rsid w:val="00B610A2"/>
    <w:rsid w:val="00B612DC"/>
    <w:rsid w:val="00B61866"/>
    <w:rsid w:val="00B61BA4"/>
    <w:rsid w:val="00B62559"/>
    <w:rsid w:val="00B63FA7"/>
    <w:rsid w:val="00B64202"/>
    <w:rsid w:val="00B65082"/>
    <w:rsid w:val="00B6569C"/>
    <w:rsid w:val="00B66228"/>
    <w:rsid w:val="00B664DA"/>
    <w:rsid w:val="00B66596"/>
    <w:rsid w:val="00B708EB"/>
    <w:rsid w:val="00B70A9D"/>
    <w:rsid w:val="00B71E48"/>
    <w:rsid w:val="00B722C6"/>
    <w:rsid w:val="00B7259B"/>
    <w:rsid w:val="00B746F2"/>
    <w:rsid w:val="00B75813"/>
    <w:rsid w:val="00B75E6A"/>
    <w:rsid w:val="00B75EC9"/>
    <w:rsid w:val="00B75ED9"/>
    <w:rsid w:val="00B75F8E"/>
    <w:rsid w:val="00B76CCF"/>
    <w:rsid w:val="00B76D2C"/>
    <w:rsid w:val="00B77BF6"/>
    <w:rsid w:val="00B77D0E"/>
    <w:rsid w:val="00B80943"/>
    <w:rsid w:val="00B80D66"/>
    <w:rsid w:val="00B817FF"/>
    <w:rsid w:val="00B81D45"/>
    <w:rsid w:val="00B824F5"/>
    <w:rsid w:val="00B82ADB"/>
    <w:rsid w:val="00B837A5"/>
    <w:rsid w:val="00B8497D"/>
    <w:rsid w:val="00B84F71"/>
    <w:rsid w:val="00B857DF"/>
    <w:rsid w:val="00B85EF3"/>
    <w:rsid w:val="00B86C8D"/>
    <w:rsid w:val="00B902A5"/>
    <w:rsid w:val="00B912A9"/>
    <w:rsid w:val="00B91B75"/>
    <w:rsid w:val="00B91EF2"/>
    <w:rsid w:val="00B92550"/>
    <w:rsid w:val="00B9528F"/>
    <w:rsid w:val="00B9652E"/>
    <w:rsid w:val="00B9694B"/>
    <w:rsid w:val="00B96DA7"/>
    <w:rsid w:val="00B97DA8"/>
    <w:rsid w:val="00BA07A5"/>
    <w:rsid w:val="00BA0A5F"/>
    <w:rsid w:val="00BA0E1A"/>
    <w:rsid w:val="00BA0FAA"/>
    <w:rsid w:val="00BA2EB0"/>
    <w:rsid w:val="00BA320F"/>
    <w:rsid w:val="00BA413B"/>
    <w:rsid w:val="00BA54F4"/>
    <w:rsid w:val="00BA596B"/>
    <w:rsid w:val="00BA64AB"/>
    <w:rsid w:val="00BA6FA9"/>
    <w:rsid w:val="00BA78C9"/>
    <w:rsid w:val="00BB00E0"/>
    <w:rsid w:val="00BB0BBD"/>
    <w:rsid w:val="00BB1FF2"/>
    <w:rsid w:val="00BB2E46"/>
    <w:rsid w:val="00BB4D4F"/>
    <w:rsid w:val="00BB5F21"/>
    <w:rsid w:val="00BB6E1D"/>
    <w:rsid w:val="00BC042B"/>
    <w:rsid w:val="00BC0E08"/>
    <w:rsid w:val="00BC10EE"/>
    <w:rsid w:val="00BC13C4"/>
    <w:rsid w:val="00BC1B45"/>
    <w:rsid w:val="00BC2DC7"/>
    <w:rsid w:val="00BC30D4"/>
    <w:rsid w:val="00BC33F0"/>
    <w:rsid w:val="00BC3A8D"/>
    <w:rsid w:val="00BC439F"/>
    <w:rsid w:val="00BC4D67"/>
    <w:rsid w:val="00BC63C6"/>
    <w:rsid w:val="00BC6792"/>
    <w:rsid w:val="00BC697C"/>
    <w:rsid w:val="00BC6AC3"/>
    <w:rsid w:val="00BD0371"/>
    <w:rsid w:val="00BD05A5"/>
    <w:rsid w:val="00BD07A1"/>
    <w:rsid w:val="00BD08CE"/>
    <w:rsid w:val="00BD0C1E"/>
    <w:rsid w:val="00BD0C83"/>
    <w:rsid w:val="00BD0D8A"/>
    <w:rsid w:val="00BD1259"/>
    <w:rsid w:val="00BD304A"/>
    <w:rsid w:val="00BD3AC6"/>
    <w:rsid w:val="00BD3F81"/>
    <w:rsid w:val="00BD4126"/>
    <w:rsid w:val="00BD4178"/>
    <w:rsid w:val="00BD55F6"/>
    <w:rsid w:val="00BD5A8A"/>
    <w:rsid w:val="00BD5C33"/>
    <w:rsid w:val="00BD60B7"/>
    <w:rsid w:val="00BD642C"/>
    <w:rsid w:val="00BD6B08"/>
    <w:rsid w:val="00BD75EC"/>
    <w:rsid w:val="00BD7AF7"/>
    <w:rsid w:val="00BD7C13"/>
    <w:rsid w:val="00BE05DD"/>
    <w:rsid w:val="00BE098B"/>
    <w:rsid w:val="00BE0C57"/>
    <w:rsid w:val="00BE151C"/>
    <w:rsid w:val="00BE2E51"/>
    <w:rsid w:val="00BE3144"/>
    <w:rsid w:val="00BE3190"/>
    <w:rsid w:val="00BE3411"/>
    <w:rsid w:val="00BE45B6"/>
    <w:rsid w:val="00BE57E5"/>
    <w:rsid w:val="00BE6653"/>
    <w:rsid w:val="00BE6813"/>
    <w:rsid w:val="00BE746C"/>
    <w:rsid w:val="00BE74FC"/>
    <w:rsid w:val="00BE7D16"/>
    <w:rsid w:val="00BF04BB"/>
    <w:rsid w:val="00BF10F6"/>
    <w:rsid w:val="00BF1671"/>
    <w:rsid w:val="00BF256A"/>
    <w:rsid w:val="00BF3B43"/>
    <w:rsid w:val="00BF4FF6"/>
    <w:rsid w:val="00BF50BA"/>
    <w:rsid w:val="00BF52AD"/>
    <w:rsid w:val="00BF5B87"/>
    <w:rsid w:val="00BF6295"/>
    <w:rsid w:val="00BF65B1"/>
    <w:rsid w:val="00BF67DB"/>
    <w:rsid w:val="00BF75B0"/>
    <w:rsid w:val="00BF7DE5"/>
    <w:rsid w:val="00BF7E56"/>
    <w:rsid w:val="00C000C9"/>
    <w:rsid w:val="00C00C0A"/>
    <w:rsid w:val="00C019B5"/>
    <w:rsid w:val="00C03C61"/>
    <w:rsid w:val="00C0458F"/>
    <w:rsid w:val="00C04665"/>
    <w:rsid w:val="00C04AE2"/>
    <w:rsid w:val="00C04CA0"/>
    <w:rsid w:val="00C0540B"/>
    <w:rsid w:val="00C05B46"/>
    <w:rsid w:val="00C05D9F"/>
    <w:rsid w:val="00C068A6"/>
    <w:rsid w:val="00C1043A"/>
    <w:rsid w:val="00C107B1"/>
    <w:rsid w:val="00C12D7D"/>
    <w:rsid w:val="00C13060"/>
    <w:rsid w:val="00C1349A"/>
    <w:rsid w:val="00C13FD5"/>
    <w:rsid w:val="00C151D7"/>
    <w:rsid w:val="00C1528F"/>
    <w:rsid w:val="00C15B72"/>
    <w:rsid w:val="00C17840"/>
    <w:rsid w:val="00C20113"/>
    <w:rsid w:val="00C21A5E"/>
    <w:rsid w:val="00C2226B"/>
    <w:rsid w:val="00C222F6"/>
    <w:rsid w:val="00C22991"/>
    <w:rsid w:val="00C232AF"/>
    <w:rsid w:val="00C2335C"/>
    <w:rsid w:val="00C2396E"/>
    <w:rsid w:val="00C23B5E"/>
    <w:rsid w:val="00C24778"/>
    <w:rsid w:val="00C24FBA"/>
    <w:rsid w:val="00C25677"/>
    <w:rsid w:val="00C27AD7"/>
    <w:rsid w:val="00C27AED"/>
    <w:rsid w:val="00C312F0"/>
    <w:rsid w:val="00C31664"/>
    <w:rsid w:val="00C32CE8"/>
    <w:rsid w:val="00C32F20"/>
    <w:rsid w:val="00C34FFA"/>
    <w:rsid w:val="00C3505D"/>
    <w:rsid w:val="00C363F2"/>
    <w:rsid w:val="00C36724"/>
    <w:rsid w:val="00C3678E"/>
    <w:rsid w:val="00C374E0"/>
    <w:rsid w:val="00C3769A"/>
    <w:rsid w:val="00C377BC"/>
    <w:rsid w:val="00C37B00"/>
    <w:rsid w:val="00C400B1"/>
    <w:rsid w:val="00C418FE"/>
    <w:rsid w:val="00C41A31"/>
    <w:rsid w:val="00C41AA2"/>
    <w:rsid w:val="00C430B1"/>
    <w:rsid w:val="00C43316"/>
    <w:rsid w:val="00C437B2"/>
    <w:rsid w:val="00C43D7B"/>
    <w:rsid w:val="00C43F24"/>
    <w:rsid w:val="00C443EF"/>
    <w:rsid w:val="00C444C2"/>
    <w:rsid w:val="00C44728"/>
    <w:rsid w:val="00C447C8"/>
    <w:rsid w:val="00C44B8F"/>
    <w:rsid w:val="00C46238"/>
    <w:rsid w:val="00C46D44"/>
    <w:rsid w:val="00C47518"/>
    <w:rsid w:val="00C47A7B"/>
    <w:rsid w:val="00C47D56"/>
    <w:rsid w:val="00C50609"/>
    <w:rsid w:val="00C50775"/>
    <w:rsid w:val="00C50D37"/>
    <w:rsid w:val="00C51B4A"/>
    <w:rsid w:val="00C5213C"/>
    <w:rsid w:val="00C52860"/>
    <w:rsid w:val="00C530F9"/>
    <w:rsid w:val="00C532C3"/>
    <w:rsid w:val="00C537BF"/>
    <w:rsid w:val="00C53915"/>
    <w:rsid w:val="00C53D09"/>
    <w:rsid w:val="00C5457B"/>
    <w:rsid w:val="00C55A38"/>
    <w:rsid w:val="00C56241"/>
    <w:rsid w:val="00C576A1"/>
    <w:rsid w:val="00C57BA6"/>
    <w:rsid w:val="00C60264"/>
    <w:rsid w:val="00C605CE"/>
    <w:rsid w:val="00C60BDA"/>
    <w:rsid w:val="00C613D5"/>
    <w:rsid w:val="00C61BF7"/>
    <w:rsid w:val="00C629CD"/>
    <w:rsid w:val="00C64204"/>
    <w:rsid w:val="00C648DE"/>
    <w:rsid w:val="00C64BB4"/>
    <w:rsid w:val="00C656A5"/>
    <w:rsid w:val="00C657D5"/>
    <w:rsid w:val="00C65AFF"/>
    <w:rsid w:val="00C66EBA"/>
    <w:rsid w:val="00C67582"/>
    <w:rsid w:val="00C7011E"/>
    <w:rsid w:val="00C7083E"/>
    <w:rsid w:val="00C70FA7"/>
    <w:rsid w:val="00C71189"/>
    <w:rsid w:val="00C719C5"/>
    <w:rsid w:val="00C728CF"/>
    <w:rsid w:val="00C737C3"/>
    <w:rsid w:val="00C73975"/>
    <w:rsid w:val="00C74474"/>
    <w:rsid w:val="00C74F3D"/>
    <w:rsid w:val="00C74FAB"/>
    <w:rsid w:val="00C754CE"/>
    <w:rsid w:val="00C76E66"/>
    <w:rsid w:val="00C76EC0"/>
    <w:rsid w:val="00C77035"/>
    <w:rsid w:val="00C77C9F"/>
    <w:rsid w:val="00C77DFC"/>
    <w:rsid w:val="00C80E6E"/>
    <w:rsid w:val="00C81B30"/>
    <w:rsid w:val="00C820E1"/>
    <w:rsid w:val="00C824BD"/>
    <w:rsid w:val="00C8253D"/>
    <w:rsid w:val="00C8257A"/>
    <w:rsid w:val="00C8299F"/>
    <w:rsid w:val="00C83425"/>
    <w:rsid w:val="00C8376F"/>
    <w:rsid w:val="00C83CAD"/>
    <w:rsid w:val="00C8480F"/>
    <w:rsid w:val="00C84DF5"/>
    <w:rsid w:val="00C85555"/>
    <w:rsid w:val="00C85A56"/>
    <w:rsid w:val="00C85AC9"/>
    <w:rsid w:val="00C85F11"/>
    <w:rsid w:val="00C863F9"/>
    <w:rsid w:val="00C86B10"/>
    <w:rsid w:val="00C87885"/>
    <w:rsid w:val="00C87AF2"/>
    <w:rsid w:val="00C90A15"/>
    <w:rsid w:val="00C90C32"/>
    <w:rsid w:val="00C92888"/>
    <w:rsid w:val="00C92935"/>
    <w:rsid w:val="00C930A1"/>
    <w:rsid w:val="00C93577"/>
    <w:rsid w:val="00C93AD5"/>
    <w:rsid w:val="00C93C53"/>
    <w:rsid w:val="00C9418F"/>
    <w:rsid w:val="00C94230"/>
    <w:rsid w:val="00C955A8"/>
    <w:rsid w:val="00C95D39"/>
    <w:rsid w:val="00C96570"/>
    <w:rsid w:val="00C974CE"/>
    <w:rsid w:val="00C97E65"/>
    <w:rsid w:val="00C97F0C"/>
    <w:rsid w:val="00CA0155"/>
    <w:rsid w:val="00CA0503"/>
    <w:rsid w:val="00CA0664"/>
    <w:rsid w:val="00CA07FE"/>
    <w:rsid w:val="00CA09F7"/>
    <w:rsid w:val="00CA0CA3"/>
    <w:rsid w:val="00CA14CD"/>
    <w:rsid w:val="00CA16D5"/>
    <w:rsid w:val="00CA23AE"/>
    <w:rsid w:val="00CA24E3"/>
    <w:rsid w:val="00CA25C9"/>
    <w:rsid w:val="00CA2BD4"/>
    <w:rsid w:val="00CA2E22"/>
    <w:rsid w:val="00CA445C"/>
    <w:rsid w:val="00CA4783"/>
    <w:rsid w:val="00CA555A"/>
    <w:rsid w:val="00CA5748"/>
    <w:rsid w:val="00CA5A51"/>
    <w:rsid w:val="00CA61E5"/>
    <w:rsid w:val="00CA6376"/>
    <w:rsid w:val="00CA6AF6"/>
    <w:rsid w:val="00CA6BE4"/>
    <w:rsid w:val="00CA6C28"/>
    <w:rsid w:val="00CA7250"/>
    <w:rsid w:val="00CA7393"/>
    <w:rsid w:val="00CA78B1"/>
    <w:rsid w:val="00CB17DC"/>
    <w:rsid w:val="00CB1B92"/>
    <w:rsid w:val="00CB2D73"/>
    <w:rsid w:val="00CB2F7C"/>
    <w:rsid w:val="00CB4532"/>
    <w:rsid w:val="00CB485E"/>
    <w:rsid w:val="00CB540A"/>
    <w:rsid w:val="00CB5828"/>
    <w:rsid w:val="00CB62C9"/>
    <w:rsid w:val="00CB6F2C"/>
    <w:rsid w:val="00CB703C"/>
    <w:rsid w:val="00CB75B3"/>
    <w:rsid w:val="00CB7895"/>
    <w:rsid w:val="00CB7C6D"/>
    <w:rsid w:val="00CC0F29"/>
    <w:rsid w:val="00CC3D5E"/>
    <w:rsid w:val="00CC51CD"/>
    <w:rsid w:val="00CC60B4"/>
    <w:rsid w:val="00CC7802"/>
    <w:rsid w:val="00CD04BE"/>
    <w:rsid w:val="00CD1216"/>
    <w:rsid w:val="00CD151E"/>
    <w:rsid w:val="00CD1B5C"/>
    <w:rsid w:val="00CD1FA5"/>
    <w:rsid w:val="00CD212E"/>
    <w:rsid w:val="00CD244A"/>
    <w:rsid w:val="00CD35D5"/>
    <w:rsid w:val="00CD3CBA"/>
    <w:rsid w:val="00CD4058"/>
    <w:rsid w:val="00CD4254"/>
    <w:rsid w:val="00CD46E2"/>
    <w:rsid w:val="00CD4716"/>
    <w:rsid w:val="00CD53E6"/>
    <w:rsid w:val="00CD6317"/>
    <w:rsid w:val="00CD6519"/>
    <w:rsid w:val="00CD6D65"/>
    <w:rsid w:val="00CE1444"/>
    <w:rsid w:val="00CE15BB"/>
    <w:rsid w:val="00CE1C39"/>
    <w:rsid w:val="00CE1F4D"/>
    <w:rsid w:val="00CE365D"/>
    <w:rsid w:val="00CE44EF"/>
    <w:rsid w:val="00CE4800"/>
    <w:rsid w:val="00CE49DA"/>
    <w:rsid w:val="00CE58B4"/>
    <w:rsid w:val="00CE669F"/>
    <w:rsid w:val="00CE6A37"/>
    <w:rsid w:val="00CE708E"/>
    <w:rsid w:val="00CE77E9"/>
    <w:rsid w:val="00CE7E75"/>
    <w:rsid w:val="00CF03BB"/>
    <w:rsid w:val="00CF1A51"/>
    <w:rsid w:val="00CF1BFF"/>
    <w:rsid w:val="00CF229C"/>
    <w:rsid w:val="00CF29CA"/>
    <w:rsid w:val="00CF2D19"/>
    <w:rsid w:val="00CF44AD"/>
    <w:rsid w:val="00CF6A57"/>
    <w:rsid w:val="00CF6BD8"/>
    <w:rsid w:val="00CF7570"/>
    <w:rsid w:val="00CF75D1"/>
    <w:rsid w:val="00CF7E66"/>
    <w:rsid w:val="00D00279"/>
    <w:rsid w:val="00D002D1"/>
    <w:rsid w:val="00D018EC"/>
    <w:rsid w:val="00D01B49"/>
    <w:rsid w:val="00D01D70"/>
    <w:rsid w:val="00D02AE2"/>
    <w:rsid w:val="00D03624"/>
    <w:rsid w:val="00D040DC"/>
    <w:rsid w:val="00D04885"/>
    <w:rsid w:val="00D0583C"/>
    <w:rsid w:val="00D05FDE"/>
    <w:rsid w:val="00D06ADE"/>
    <w:rsid w:val="00D070B5"/>
    <w:rsid w:val="00D073AC"/>
    <w:rsid w:val="00D07709"/>
    <w:rsid w:val="00D07B4E"/>
    <w:rsid w:val="00D10132"/>
    <w:rsid w:val="00D10B08"/>
    <w:rsid w:val="00D11218"/>
    <w:rsid w:val="00D1221A"/>
    <w:rsid w:val="00D136AA"/>
    <w:rsid w:val="00D1387A"/>
    <w:rsid w:val="00D13F99"/>
    <w:rsid w:val="00D1416D"/>
    <w:rsid w:val="00D14288"/>
    <w:rsid w:val="00D149B4"/>
    <w:rsid w:val="00D14DE0"/>
    <w:rsid w:val="00D14F71"/>
    <w:rsid w:val="00D1530C"/>
    <w:rsid w:val="00D153C2"/>
    <w:rsid w:val="00D153E4"/>
    <w:rsid w:val="00D16C67"/>
    <w:rsid w:val="00D16E2E"/>
    <w:rsid w:val="00D16ED6"/>
    <w:rsid w:val="00D21217"/>
    <w:rsid w:val="00D2122A"/>
    <w:rsid w:val="00D21E5D"/>
    <w:rsid w:val="00D22AB5"/>
    <w:rsid w:val="00D234FC"/>
    <w:rsid w:val="00D23F80"/>
    <w:rsid w:val="00D2450B"/>
    <w:rsid w:val="00D24A8C"/>
    <w:rsid w:val="00D251A4"/>
    <w:rsid w:val="00D26515"/>
    <w:rsid w:val="00D27ED8"/>
    <w:rsid w:val="00D31C1C"/>
    <w:rsid w:val="00D321F3"/>
    <w:rsid w:val="00D32265"/>
    <w:rsid w:val="00D33104"/>
    <w:rsid w:val="00D333B9"/>
    <w:rsid w:val="00D333ED"/>
    <w:rsid w:val="00D34194"/>
    <w:rsid w:val="00D34BD0"/>
    <w:rsid w:val="00D351E9"/>
    <w:rsid w:val="00D357DC"/>
    <w:rsid w:val="00D36B6E"/>
    <w:rsid w:val="00D37416"/>
    <w:rsid w:val="00D376CA"/>
    <w:rsid w:val="00D403E3"/>
    <w:rsid w:val="00D40AE8"/>
    <w:rsid w:val="00D416E2"/>
    <w:rsid w:val="00D41DA1"/>
    <w:rsid w:val="00D422CA"/>
    <w:rsid w:val="00D432C3"/>
    <w:rsid w:val="00D432CA"/>
    <w:rsid w:val="00D44BAB"/>
    <w:rsid w:val="00D45CC8"/>
    <w:rsid w:val="00D471BE"/>
    <w:rsid w:val="00D515F2"/>
    <w:rsid w:val="00D51609"/>
    <w:rsid w:val="00D51BF9"/>
    <w:rsid w:val="00D54FF7"/>
    <w:rsid w:val="00D563B9"/>
    <w:rsid w:val="00D563DF"/>
    <w:rsid w:val="00D57215"/>
    <w:rsid w:val="00D6049D"/>
    <w:rsid w:val="00D6064C"/>
    <w:rsid w:val="00D606DE"/>
    <w:rsid w:val="00D60784"/>
    <w:rsid w:val="00D60B5F"/>
    <w:rsid w:val="00D61211"/>
    <w:rsid w:val="00D61B40"/>
    <w:rsid w:val="00D634C7"/>
    <w:rsid w:val="00D63EAC"/>
    <w:rsid w:val="00D6463E"/>
    <w:rsid w:val="00D64D92"/>
    <w:rsid w:val="00D65DBC"/>
    <w:rsid w:val="00D660DF"/>
    <w:rsid w:val="00D705A5"/>
    <w:rsid w:val="00D70655"/>
    <w:rsid w:val="00D70902"/>
    <w:rsid w:val="00D70D50"/>
    <w:rsid w:val="00D71E7F"/>
    <w:rsid w:val="00D73140"/>
    <w:rsid w:val="00D7347D"/>
    <w:rsid w:val="00D735FC"/>
    <w:rsid w:val="00D73EDB"/>
    <w:rsid w:val="00D743F8"/>
    <w:rsid w:val="00D755D7"/>
    <w:rsid w:val="00D7569A"/>
    <w:rsid w:val="00D757D2"/>
    <w:rsid w:val="00D765A5"/>
    <w:rsid w:val="00D7735C"/>
    <w:rsid w:val="00D77661"/>
    <w:rsid w:val="00D77CE0"/>
    <w:rsid w:val="00D8095D"/>
    <w:rsid w:val="00D82285"/>
    <w:rsid w:val="00D82701"/>
    <w:rsid w:val="00D83691"/>
    <w:rsid w:val="00D841FD"/>
    <w:rsid w:val="00D85964"/>
    <w:rsid w:val="00D85E45"/>
    <w:rsid w:val="00D86338"/>
    <w:rsid w:val="00D86A92"/>
    <w:rsid w:val="00D876F5"/>
    <w:rsid w:val="00D90001"/>
    <w:rsid w:val="00D9188D"/>
    <w:rsid w:val="00D91EE3"/>
    <w:rsid w:val="00D9294F"/>
    <w:rsid w:val="00D93F20"/>
    <w:rsid w:val="00D947FC"/>
    <w:rsid w:val="00D9523B"/>
    <w:rsid w:val="00D9642D"/>
    <w:rsid w:val="00DA0555"/>
    <w:rsid w:val="00DA0E98"/>
    <w:rsid w:val="00DA199D"/>
    <w:rsid w:val="00DA3C71"/>
    <w:rsid w:val="00DA3CA2"/>
    <w:rsid w:val="00DA427E"/>
    <w:rsid w:val="00DA4B26"/>
    <w:rsid w:val="00DA5A04"/>
    <w:rsid w:val="00DA6707"/>
    <w:rsid w:val="00DA6F42"/>
    <w:rsid w:val="00DA74E0"/>
    <w:rsid w:val="00DB05AE"/>
    <w:rsid w:val="00DB09C4"/>
    <w:rsid w:val="00DB0FB5"/>
    <w:rsid w:val="00DB1D22"/>
    <w:rsid w:val="00DB23E0"/>
    <w:rsid w:val="00DB286B"/>
    <w:rsid w:val="00DB3026"/>
    <w:rsid w:val="00DB3AC7"/>
    <w:rsid w:val="00DB4AC7"/>
    <w:rsid w:val="00DB563D"/>
    <w:rsid w:val="00DB730E"/>
    <w:rsid w:val="00DB7316"/>
    <w:rsid w:val="00DC0099"/>
    <w:rsid w:val="00DC00E9"/>
    <w:rsid w:val="00DC0F63"/>
    <w:rsid w:val="00DC13A6"/>
    <w:rsid w:val="00DC15E9"/>
    <w:rsid w:val="00DC2565"/>
    <w:rsid w:val="00DC2A3F"/>
    <w:rsid w:val="00DC3CEB"/>
    <w:rsid w:val="00DC40D0"/>
    <w:rsid w:val="00DC42F1"/>
    <w:rsid w:val="00DC4926"/>
    <w:rsid w:val="00DC4988"/>
    <w:rsid w:val="00DC5411"/>
    <w:rsid w:val="00DC689A"/>
    <w:rsid w:val="00DD15E5"/>
    <w:rsid w:val="00DD2300"/>
    <w:rsid w:val="00DD2910"/>
    <w:rsid w:val="00DD2B66"/>
    <w:rsid w:val="00DD3219"/>
    <w:rsid w:val="00DD4E26"/>
    <w:rsid w:val="00DD566E"/>
    <w:rsid w:val="00DD6815"/>
    <w:rsid w:val="00DE2B5C"/>
    <w:rsid w:val="00DE2F64"/>
    <w:rsid w:val="00DE31C2"/>
    <w:rsid w:val="00DE3552"/>
    <w:rsid w:val="00DE435D"/>
    <w:rsid w:val="00DE5A0B"/>
    <w:rsid w:val="00DE5E85"/>
    <w:rsid w:val="00DE65B8"/>
    <w:rsid w:val="00DE69B9"/>
    <w:rsid w:val="00DE788C"/>
    <w:rsid w:val="00DF1323"/>
    <w:rsid w:val="00DF234F"/>
    <w:rsid w:val="00DF24D2"/>
    <w:rsid w:val="00DF299A"/>
    <w:rsid w:val="00DF30DE"/>
    <w:rsid w:val="00DF4260"/>
    <w:rsid w:val="00DF5320"/>
    <w:rsid w:val="00DF56D2"/>
    <w:rsid w:val="00DF5BE9"/>
    <w:rsid w:val="00DF61AE"/>
    <w:rsid w:val="00DF69F2"/>
    <w:rsid w:val="00DF70A6"/>
    <w:rsid w:val="00DF72DC"/>
    <w:rsid w:val="00E00524"/>
    <w:rsid w:val="00E01366"/>
    <w:rsid w:val="00E0321D"/>
    <w:rsid w:val="00E03567"/>
    <w:rsid w:val="00E0383B"/>
    <w:rsid w:val="00E04505"/>
    <w:rsid w:val="00E047C4"/>
    <w:rsid w:val="00E047DE"/>
    <w:rsid w:val="00E04AD4"/>
    <w:rsid w:val="00E0569E"/>
    <w:rsid w:val="00E06CC3"/>
    <w:rsid w:val="00E07495"/>
    <w:rsid w:val="00E10571"/>
    <w:rsid w:val="00E10691"/>
    <w:rsid w:val="00E10DBA"/>
    <w:rsid w:val="00E11031"/>
    <w:rsid w:val="00E11E98"/>
    <w:rsid w:val="00E12543"/>
    <w:rsid w:val="00E12733"/>
    <w:rsid w:val="00E12BF0"/>
    <w:rsid w:val="00E12EAF"/>
    <w:rsid w:val="00E1322A"/>
    <w:rsid w:val="00E13580"/>
    <w:rsid w:val="00E1385B"/>
    <w:rsid w:val="00E13ADA"/>
    <w:rsid w:val="00E140C2"/>
    <w:rsid w:val="00E14771"/>
    <w:rsid w:val="00E14BF5"/>
    <w:rsid w:val="00E1626E"/>
    <w:rsid w:val="00E16A8E"/>
    <w:rsid w:val="00E17E5A"/>
    <w:rsid w:val="00E214C9"/>
    <w:rsid w:val="00E21844"/>
    <w:rsid w:val="00E24C76"/>
    <w:rsid w:val="00E24F56"/>
    <w:rsid w:val="00E25880"/>
    <w:rsid w:val="00E25B1D"/>
    <w:rsid w:val="00E26296"/>
    <w:rsid w:val="00E2690F"/>
    <w:rsid w:val="00E26D03"/>
    <w:rsid w:val="00E26DAE"/>
    <w:rsid w:val="00E27413"/>
    <w:rsid w:val="00E30083"/>
    <w:rsid w:val="00E32344"/>
    <w:rsid w:val="00E3255B"/>
    <w:rsid w:val="00E32FF6"/>
    <w:rsid w:val="00E3399C"/>
    <w:rsid w:val="00E344C3"/>
    <w:rsid w:val="00E34A28"/>
    <w:rsid w:val="00E34C5F"/>
    <w:rsid w:val="00E34C72"/>
    <w:rsid w:val="00E34F38"/>
    <w:rsid w:val="00E3513E"/>
    <w:rsid w:val="00E3545D"/>
    <w:rsid w:val="00E35545"/>
    <w:rsid w:val="00E35AB1"/>
    <w:rsid w:val="00E3680A"/>
    <w:rsid w:val="00E36C62"/>
    <w:rsid w:val="00E36F90"/>
    <w:rsid w:val="00E37503"/>
    <w:rsid w:val="00E4034C"/>
    <w:rsid w:val="00E40FAF"/>
    <w:rsid w:val="00E4148A"/>
    <w:rsid w:val="00E43E44"/>
    <w:rsid w:val="00E43EE5"/>
    <w:rsid w:val="00E44431"/>
    <w:rsid w:val="00E45BDE"/>
    <w:rsid w:val="00E46B91"/>
    <w:rsid w:val="00E47B8B"/>
    <w:rsid w:val="00E501D4"/>
    <w:rsid w:val="00E50493"/>
    <w:rsid w:val="00E505CB"/>
    <w:rsid w:val="00E505D3"/>
    <w:rsid w:val="00E5060C"/>
    <w:rsid w:val="00E517B0"/>
    <w:rsid w:val="00E522EC"/>
    <w:rsid w:val="00E52AE7"/>
    <w:rsid w:val="00E53A40"/>
    <w:rsid w:val="00E53CD5"/>
    <w:rsid w:val="00E54655"/>
    <w:rsid w:val="00E54DFB"/>
    <w:rsid w:val="00E54E55"/>
    <w:rsid w:val="00E550EF"/>
    <w:rsid w:val="00E55C36"/>
    <w:rsid w:val="00E55F8E"/>
    <w:rsid w:val="00E560A1"/>
    <w:rsid w:val="00E5766B"/>
    <w:rsid w:val="00E57725"/>
    <w:rsid w:val="00E60C94"/>
    <w:rsid w:val="00E60E73"/>
    <w:rsid w:val="00E6115C"/>
    <w:rsid w:val="00E61422"/>
    <w:rsid w:val="00E61AE7"/>
    <w:rsid w:val="00E62E44"/>
    <w:rsid w:val="00E62F2D"/>
    <w:rsid w:val="00E62F42"/>
    <w:rsid w:val="00E632F4"/>
    <w:rsid w:val="00E63408"/>
    <w:rsid w:val="00E645E0"/>
    <w:rsid w:val="00E64ACF"/>
    <w:rsid w:val="00E64C39"/>
    <w:rsid w:val="00E64CA2"/>
    <w:rsid w:val="00E6566A"/>
    <w:rsid w:val="00E65BC6"/>
    <w:rsid w:val="00E65EFA"/>
    <w:rsid w:val="00E6655D"/>
    <w:rsid w:val="00E67CA7"/>
    <w:rsid w:val="00E67CE8"/>
    <w:rsid w:val="00E70039"/>
    <w:rsid w:val="00E70A83"/>
    <w:rsid w:val="00E70BE8"/>
    <w:rsid w:val="00E71A99"/>
    <w:rsid w:val="00E75596"/>
    <w:rsid w:val="00E75849"/>
    <w:rsid w:val="00E765E4"/>
    <w:rsid w:val="00E76820"/>
    <w:rsid w:val="00E77058"/>
    <w:rsid w:val="00E776AD"/>
    <w:rsid w:val="00E77997"/>
    <w:rsid w:val="00E77E48"/>
    <w:rsid w:val="00E80454"/>
    <w:rsid w:val="00E81C30"/>
    <w:rsid w:val="00E81FBD"/>
    <w:rsid w:val="00E82534"/>
    <w:rsid w:val="00E8260F"/>
    <w:rsid w:val="00E8267D"/>
    <w:rsid w:val="00E8291C"/>
    <w:rsid w:val="00E82B70"/>
    <w:rsid w:val="00E830CC"/>
    <w:rsid w:val="00E83E78"/>
    <w:rsid w:val="00E84297"/>
    <w:rsid w:val="00E84B54"/>
    <w:rsid w:val="00E86047"/>
    <w:rsid w:val="00E8617C"/>
    <w:rsid w:val="00E86D5F"/>
    <w:rsid w:val="00E9021D"/>
    <w:rsid w:val="00E9023E"/>
    <w:rsid w:val="00E90A17"/>
    <w:rsid w:val="00E90EF0"/>
    <w:rsid w:val="00E92CC5"/>
    <w:rsid w:val="00E935C6"/>
    <w:rsid w:val="00E9428A"/>
    <w:rsid w:val="00E9436B"/>
    <w:rsid w:val="00E9470B"/>
    <w:rsid w:val="00E94B48"/>
    <w:rsid w:val="00E9535F"/>
    <w:rsid w:val="00E95DC8"/>
    <w:rsid w:val="00E973C2"/>
    <w:rsid w:val="00EA05DC"/>
    <w:rsid w:val="00EA0A65"/>
    <w:rsid w:val="00EA1F2E"/>
    <w:rsid w:val="00EA1F59"/>
    <w:rsid w:val="00EA2DD4"/>
    <w:rsid w:val="00EA3B8B"/>
    <w:rsid w:val="00EA3BE2"/>
    <w:rsid w:val="00EA3C35"/>
    <w:rsid w:val="00EA40EA"/>
    <w:rsid w:val="00EA69D6"/>
    <w:rsid w:val="00EA7B17"/>
    <w:rsid w:val="00EA7FA0"/>
    <w:rsid w:val="00EB007B"/>
    <w:rsid w:val="00EB01F6"/>
    <w:rsid w:val="00EB0937"/>
    <w:rsid w:val="00EB0A14"/>
    <w:rsid w:val="00EB1F54"/>
    <w:rsid w:val="00EB1FF6"/>
    <w:rsid w:val="00EB217B"/>
    <w:rsid w:val="00EB42ED"/>
    <w:rsid w:val="00EB5901"/>
    <w:rsid w:val="00EB5903"/>
    <w:rsid w:val="00EB6B06"/>
    <w:rsid w:val="00EB6FCA"/>
    <w:rsid w:val="00EB7484"/>
    <w:rsid w:val="00EB7656"/>
    <w:rsid w:val="00EC0B62"/>
    <w:rsid w:val="00EC139D"/>
    <w:rsid w:val="00EC27C2"/>
    <w:rsid w:val="00EC3EB4"/>
    <w:rsid w:val="00EC42D0"/>
    <w:rsid w:val="00EC5626"/>
    <w:rsid w:val="00EC5994"/>
    <w:rsid w:val="00EC5A48"/>
    <w:rsid w:val="00EC6736"/>
    <w:rsid w:val="00EC75C6"/>
    <w:rsid w:val="00EC7E6A"/>
    <w:rsid w:val="00ED00CB"/>
    <w:rsid w:val="00ED2390"/>
    <w:rsid w:val="00ED28BD"/>
    <w:rsid w:val="00ED345B"/>
    <w:rsid w:val="00ED40B3"/>
    <w:rsid w:val="00ED5A0D"/>
    <w:rsid w:val="00ED60D4"/>
    <w:rsid w:val="00ED6ADB"/>
    <w:rsid w:val="00ED6B60"/>
    <w:rsid w:val="00ED6C21"/>
    <w:rsid w:val="00ED745B"/>
    <w:rsid w:val="00EE03FE"/>
    <w:rsid w:val="00EE1910"/>
    <w:rsid w:val="00EE2299"/>
    <w:rsid w:val="00EE249A"/>
    <w:rsid w:val="00EE2D18"/>
    <w:rsid w:val="00EE36BB"/>
    <w:rsid w:val="00EE3AE0"/>
    <w:rsid w:val="00EE443A"/>
    <w:rsid w:val="00EE5B7B"/>
    <w:rsid w:val="00EE6BC9"/>
    <w:rsid w:val="00EE70E9"/>
    <w:rsid w:val="00EE7B39"/>
    <w:rsid w:val="00EF2439"/>
    <w:rsid w:val="00EF247A"/>
    <w:rsid w:val="00EF2484"/>
    <w:rsid w:val="00EF2E4C"/>
    <w:rsid w:val="00EF35FB"/>
    <w:rsid w:val="00EF5660"/>
    <w:rsid w:val="00EF5C6B"/>
    <w:rsid w:val="00EF681A"/>
    <w:rsid w:val="00EF6F06"/>
    <w:rsid w:val="00EF73D5"/>
    <w:rsid w:val="00EF74E5"/>
    <w:rsid w:val="00EF750E"/>
    <w:rsid w:val="00EF79B1"/>
    <w:rsid w:val="00EF7DB4"/>
    <w:rsid w:val="00F004C2"/>
    <w:rsid w:val="00F009D2"/>
    <w:rsid w:val="00F02261"/>
    <w:rsid w:val="00F02660"/>
    <w:rsid w:val="00F02FB3"/>
    <w:rsid w:val="00F048FE"/>
    <w:rsid w:val="00F049EF"/>
    <w:rsid w:val="00F04C54"/>
    <w:rsid w:val="00F05A4E"/>
    <w:rsid w:val="00F0680B"/>
    <w:rsid w:val="00F06D71"/>
    <w:rsid w:val="00F07C97"/>
    <w:rsid w:val="00F10330"/>
    <w:rsid w:val="00F1099A"/>
    <w:rsid w:val="00F10E6E"/>
    <w:rsid w:val="00F10EA3"/>
    <w:rsid w:val="00F11749"/>
    <w:rsid w:val="00F1186F"/>
    <w:rsid w:val="00F12CE5"/>
    <w:rsid w:val="00F132A2"/>
    <w:rsid w:val="00F1470A"/>
    <w:rsid w:val="00F1481B"/>
    <w:rsid w:val="00F14F9F"/>
    <w:rsid w:val="00F151B2"/>
    <w:rsid w:val="00F152AE"/>
    <w:rsid w:val="00F15F17"/>
    <w:rsid w:val="00F16D0D"/>
    <w:rsid w:val="00F17629"/>
    <w:rsid w:val="00F17BC3"/>
    <w:rsid w:val="00F2017C"/>
    <w:rsid w:val="00F205F3"/>
    <w:rsid w:val="00F2174F"/>
    <w:rsid w:val="00F21934"/>
    <w:rsid w:val="00F21961"/>
    <w:rsid w:val="00F21E02"/>
    <w:rsid w:val="00F2205F"/>
    <w:rsid w:val="00F22526"/>
    <w:rsid w:val="00F22F87"/>
    <w:rsid w:val="00F23534"/>
    <w:rsid w:val="00F238F8"/>
    <w:rsid w:val="00F23AA9"/>
    <w:rsid w:val="00F24815"/>
    <w:rsid w:val="00F2498B"/>
    <w:rsid w:val="00F2558E"/>
    <w:rsid w:val="00F27D96"/>
    <w:rsid w:val="00F30E30"/>
    <w:rsid w:val="00F31431"/>
    <w:rsid w:val="00F3187B"/>
    <w:rsid w:val="00F31CD4"/>
    <w:rsid w:val="00F32326"/>
    <w:rsid w:val="00F32566"/>
    <w:rsid w:val="00F32EAC"/>
    <w:rsid w:val="00F3324C"/>
    <w:rsid w:val="00F3360A"/>
    <w:rsid w:val="00F33A1C"/>
    <w:rsid w:val="00F34BF8"/>
    <w:rsid w:val="00F35005"/>
    <w:rsid w:val="00F35980"/>
    <w:rsid w:val="00F35BFE"/>
    <w:rsid w:val="00F35E1B"/>
    <w:rsid w:val="00F36183"/>
    <w:rsid w:val="00F36464"/>
    <w:rsid w:val="00F36685"/>
    <w:rsid w:val="00F40FE4"/>
    <w:rsid w:val="00F41482"/>
    <w:rsid w:val="00F421D5"/>
    <w:rsid w:val="00F42B59"/>
    <w:rsid w:val="00F448BF"/>
    <w:rsid w:val="00F44EDF"/>
    <w:rsid w:val="00F45106"/>
    <w:rsid w:val="00F45A79"/>
    <w:rsid w:val="00F45A97"/>
    <w:rsid w:val="00F46555"/>
    <w:rsid w:val="00F469C3"/>
    <w:rsid w:val="00F4702C"/>
    <w:rsid w:val="00F470CF"/>
    <w:rsid w:val="00F47530"/>
    <w:rsid w:val="00F47A94"/>
    <w:rsid w:val="00F51080"/>
    <w:rsid w:val="00F51D77"/>
    <w:rsid w:val="00F526A3"/>
    <w:rsid w:val="00F53369"/>
    <w:rsid w:val="00F5456A"/>
    <w:rsid w:val="00F54782"/>
    <w:rsid w:val="00F54A6B"/>
    <w:rsid w:val="00F551D1"/>
    <w:rsid w:val="00F55E8F"/>
    <w:rsid w:val="00F5615C"/>
    <w:rsid w:val="00F565D0"/>
    <w:rsid w:val="00F56DB9"/>
    <w:rsid w:val="00F5708D"/>
    <w:rsid w:val="00F57AB7"/>
    <w:rsid w:val="00F6095F"/>
    <w:rsid w:val="00F60A91"/>
    <w:rsid w:val="00F61424"/>
    <w:rsid w:val="00F615EE"/>
    <w:rsid w:val="00F61B01"/>
    <w:rsid w:val="00F621EE"/>
    <w:rsid w:val="00F62931"/>
    <w:rsid w:val="00F632A1"/>
    <w:rsid w:val="00F63373"/>
    <w:rsid w:val="00F647F1"/>
    <w:rsid w:val="00F649A6"/>
    <w:rsid w:val="00F64DB8"/>
    <w:rsid w:val="00F64FF3"/>
    <w:rsid w:val="00F668E7"/>
    <w:rsid w:val="00F66E4C"/>
    <w:rsid w:val="00F6724D"/>
    <w:rsid w:val="00F67416"/>
    <w:rsid w:val="00F67902"/>
    <w:rsid w:val="00F702F8"/>
    <w:rsid w:val="00F7036B"/>
    <w:rsid w:val="00F70A69"/>
    <w:rsid w:val="00F71C24"/>
    <w:rsid w:val="00F723EA"/>
    <w:rsid w:val="00F73037"/>
    <w:rsid w:val="00F73A2B"/>
    <w:rsid w:val="00F740F8"/>
    <w:rsid w:val="00F74114"/>
    <w:rsid w:val="00F75E2E"/>
    <w:rsid w:val="00F762CD"/>
    <w:rsid w:val="00F767F8"/>
    <w:rsid w:val="00F76CFC"/>
    <w:rsid w:val="00F7754D"/>
    <w:rsid w:val="00F77FCB"/>
    <w:rsid w:val="00F809F5"/>
    <w:rsid w:val="00F812E2"/>
    <w:rsid w:val="00F819E0"/>
    <w:rsid w:val="00F81ABE"/>
    <w:rsid w:val="00F81CFA"/>
    <w:rsid w:val="00F82AE1"/>
    <w:rsid w:val="00F82C86"/>
    <w:rsid w:val="00F83DC5"/>
    <w:rsid w:val="00F851A3"/>
    <w:rsid w:val="00F85503"/>
    <w:rsid w:val="00F857F6"/>
    <w:rsid w:val="00F85BDE"/>
    <w:rsid w:val="00F85D7C"/>
    <w:rsid w:val="00F85EDF"/>
    <w:rsid w:val="00F8686A"/>
    <w:rsid w:val="00F86FEA"/>
    <w:rsid w:val="00F874C5"/>
    <w:rsid w:val="00F8792B"/>
    <w:rsid w:val="00F87B4D"/>
    <w:rsid w:val="00F902CC"/>
    <w:rsid w:val="00F90B9B"/>
    <w:rsid w:val="00F90D25"/>
    <w:rsid w:val="00F91808"/>
    <w:rsid w:val="00F93280"/>
    <w:rsid w:val="00F937FF"/>
    <w:rsid w:val="00F946C9"/>
    <w:rsid w:val="00F96247"/>
    <w:rsid w:val="00F9707D"/>
    <w:rsid w:val="00F97F29"/>
    <w:rsid w:val="00F97F5B"/>
    <w:rsid w:val="00FA023B"/>
    <w:rsid w:val="00FA0FE6"/>
    <w:rsid w:val="00FA11EB"/>
    <w:rsid w:val="00FA1A85"/>
    <w:rsid w:val="00FA26A0"/>
    <w:rsid w:val="00FA3110"/>
    <w:rsid w:val="00FA375B"/>
    <w:rsid w:val="00FA400B"/>
    <w:rsid w:val="00FA4E84"/>
    <w:rsid w:val="00FA50F3"/>
    <w:rsid w:val="00FA7D58"/>
    <w:rsid w:val="00FA7EBB"/>
    <w:rsid w:val="00FA7F24"/>
    <w:rsid w:val="00FB16EE"/>
    <w:rsid w:val="00FB1D32"/>
    <w:rsid w:val="00FB30F6"/>
    <w:rsid w:val="00FB33B8"/>
    <w:rsid w:val="00FB44A5"/>
    <w:rsid w:val="00FB52FD"/>
    <w:rsid w:val="00FB7BAD"/>
    <w:rsid w:val="00FB7EBB"/>
    <w:rsid w:val="00FC04FB"/>
    <w:rsid w:val="00FC122A"/>
    <w:rsid w:val="00FC13FC"/>
    <w:rsid w:val="00FC177E"/>
    <w:rsid w:val="00FC1D30"/>
    <w:rsid w:val="00FC2492"/>
    <w:rsid w:val="00FC2B84"/>
    <w:rsid w:val="00FC3813"/>
    <w:rsid w:val="00FC3B7B"/>
    <w:rsid w:val="00FC3F2E"/>
    <w:rsid w:val="00FC4749"/>
    <w:rsid w:val="00FC5C1D"/>
    <w:rsid w:val="00FC6C25"/>
    <w:rsid w:val="00FC6FF7"/>
    <w:rsid w:val="00FC7050"/>
    <w:rsid w:val="00FC7371"/>
    <w:rsid w:val="00FC7BAE"/>
    <w:rsid w:val="00FD027E"/>
    <w:rsid w:val="00FD0AFC"/>
    <w:rsid w:val="00FD0EFD"/>
    <w:rsid w:val="00FD2113"/>
    <w:rsid w:val="00FD35AB"/>
    <w:rsid w:val="00FD3A9F"/>
    <w:rsid w:val="00FD3EC5"/>
    <w:rsid w:val="00FD4791"/>
    <w:rsid w:val="00FD47C0"/>
    <w:rsid w:val="00FD55DF"/>
    <w:rsid w:val="00FD66DA"/>
    <w:rsid w:val="00FD7594"/>
    <w:rsid w:val="00FD77DB"/>
    <w:rsid w:val="00FE075B"/>
    <w:rsid w:val="00FE25F1"/>
    <w:rsid w:val="00FE3061"/>
    <w:rsid w:val="00FE3EC3"/>
    <w:rsid w:val="00FE4BFA"/>
    <w:rsid w:val="00FE5623"/>
    <w:rsid w:val="00FE5E64"/>
    <w:rsid w:val="00FE636F"/>
    <w:rsid w:val="00FE7004"/>
    <w:rsid w:val="00FE7056"/>
    <w:rsid w:val="00FE78D6"/>
    <w:rsid w:val="00FF0061"/>
    <w:rsid w:val="00FF042E"/>
    <w:rsid w:val="00FF0634"/>
    <w:rsid w:val="00FF08B8"/>
    <w:rsid w:val="00FF190E"/>
    <w:rsid w:val="00FF1CAB"/>
    <w:rsid w:val="00FF268B"/>
    <w:rsid w:val="00FF406F"/>
    <w:rsid w:val="00FF4E03"/>
    <w:rsid w:val="00FF5B58"/>
    <w:rsid w:val="00FF6617"/>
    <w:rsid w:val="00FF6874"/>
    <w:rsid w:val="00FF741C"/>
    <w:rsid w:val="11452045"/>
    <w:rsid w:val="1D9D7D6E"/>
    <w:rsid w:val="3F3EB8A2"/>
    <w:rsid w:val="4602C44A"/>
    <w:rsid w:val="47C24C48"/>
    <w:rsid w:val="56A210DA"/>
    <w:rsid w:val="7E2077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B4B0ED"/>
  <w15:docId w15:val="{3AC0897F-489F-4EBB-8D37-4843A63DF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pacing w:before="120" w:after="120"/>
        <w:ind w:left="1066" w:hanging="357"/>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9"/>
    <w:lsdException w:name="List Number" w:semiHidden="1" w:unhideWhenUsed="1"/>
    <w:lsdException w:name="List 2"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70039"/>
  </w:style>
  <w:style w:type="paragraph" w:styleId="Nagwek1">
    <w:name w:val="heading 1"/>
    <w:basedOn w:val="KBNgI"/>
    <w:next w:val="Normalny"/>
    <w:link w:val="Nagwek1Znak"/>
    <w:qFormat/>
    <w:rsid w:val="00583F2B"/>
    <w:pPr>
      <w:ind w:left="1429"/>
      <w:outlineLvl w:val="0"/>
    </w:pPr>
  </w:style>
  <w:style w:type="paragraph" w:styleId="Nagwek2">
    <w:name w:val="heading 2"/>
    <w:aliases w:val="Nagłówek 2 Znak"/>
    <w:basedOn w:val="Akapitzlist"/>
    <w:next w:val="Normalny"/>
    <w:qFormat/>
    <w:rsid w:val="00583F2B"/>
    <w:pPr>
      <w:numPr>
        <w:ilvl w:val="1"/>
        <w:numId w:val="9"/>
      </w:numPr>
      <w:autoSpaceDE w:val="0"/>
      <w:autoSpaceDN w:val="0"/>
      <w:adjustRightInd w:val="0"/>
      <w:spacing w:line="276" w:lineRule="auto"/>
      <w:jc w:val="left"/>
      <w:outlineLvl w:val="1"/>
    </w:pPr>
    <w:rPr>
      <w:rFonts w:ascii="Arial Narrow" w:eastAsia="Arial Unicode MS" w:hAnsi="Arial Narrow" w:cstheme="minorHAnsi"/>
      <w:b/>
      <w:sz w:val="22"/>
      <w:szCs w:val="22"/>
      <w:u w:val="single"/>
    </w:rPr>
  </w:style>
  <w:style w:type="paragraph" w:styleId="Nagwek3">
    <w:name w:val="heading 3"/>
    <w:basedOn w:val="Normalny"/>
    <w:next w:val="Normalny"/>
    <w:link w:val="Nagwek3Znak"/>
    <w:unhideWhenUsed/>
    <w:qFormat/>
    <w:rsid w:val="00583F2B"/>
    <w:pPr>
      <w:tabs>
        <w:tab w:val="left" w:pos="3945"/>
      </w:tabs>
      <w:jc w:val="right"/>
      <w:outlineLvl w:val="2"/>
    </w:pPr>
    <w:rPr>
      <w:rFonts w:ascii="Arial Narrow" w:hAnsi="Arial Narrow"/>
      <w:b/>
      <w:i/>
      <w:sz w:val="22"/>
      <w:szCs w:val="22"/>
    </w:rPr>
  </w:style>
  <w:style w:type="paragraph" w:styleId="Nagwek4">
    <w:name w:val="heading 4"/>
    <w:basedOn w:val="Normalny"/>
    <w:next w:val="Normalny"/>
    <w:link w:val="Nagwek4Znak"/>
    <w:unhideWhenUsed/>
    <w:qFormat/>
    <w:rsid w:val="001C5013"/>
    <w:pPr>
      <w:keepNext/>
      <w:spacing w:before="240" w:after="60"/>
      <w:outlineLvl w:val="3"/>
    </w:pPr>
    <w:rPr>
      <w:rFonts w:ascii="Calibri" w:hAnsi="Calibri"/>
      <w:b/>
      <w:bCs/>
      <w:sz w:val="28"/>
      <w:szCs w:val="28"/>
    </w:rPr>
  </w:style>
  <w:style w:type="paragraph" w:styleId="Nagwek5">
    <w:name w:val="heading 5"/>
    <w:basedOn w:val="Normalny"/>
    <w:next w:val="Normalny"/>
    <w:link w:val="Nagwek5Znak"/>
    <w:unhideWhenUsed/>
    <w:qFormat/>
    <w:rsid w:val="001C5013"/>
    <w:pPr>
      <w:spacing w:before="240" w:after="60"/>
      <w:outlineLvl w:val="4"/>
    </w:pPr>
    <w:rPr>
      <w:rFonts w:ascii="Calibri" w:hAnsi="Calibri"/>
      <w:b/>
      <w:bCs/>
      <w:i/>
      <w:iCs/>
      <w:sz w:val="26"/>
      <w:szCs w:val="26"/>
    </w:rPr>
  </w:style>
  <w:style w:type="paragraph" w:styleId="Nagwek6">
    <w:name w:val="heading 6"/>
    <w:basedOn w:val="Normalny"/>
    <w:next w:val="Normalny"/>
    <w:link w:val="Nagwek6Znak"/>
    <w:qFormat/>
    <w:rsid w:val="00454793"/>
    <w:pPr>
      <w:keepNext/>
      <w:autoSpaceDE w:val="0"/>
      <w:autoSpaceDN w:val="0"/>
      <w:adjustRightInd w:val="0"/>
      <w:jc w:val="center"/>
      <w:outlineLvl w:val="5"/>
    </w:pPr>
    <w:rPr>
      <w:b/>
      <w:sz w:val="22"/>
    </w:rPr>
  </w:style>
  <w:style w:type="paragraph" w:styleId="Nagwek7">
    <w:name w:val="heading 7"/>
    <w:basedOn w:val="Normalny"/>
    <w:next w:val="Normalny"/>
    <w:link w:val="Nagwek7Znak"/>
    <w:qFormat/>
    <w:rsid w:val="00454793"/>
    <w:pPr>
      <w:keepNext/>
      <w:tabs>
        <w:tab w:val="num" w:pos="720"/>
      </w:tabs>
      <w:autoSpaceDE w:val="0"/>
      <w:autoSpaceDN w:val="0"/>
      <w:adjustRightInd w:val="0"/>
      <w:ind w:left="720" w:hanging="720"/>
      <w:outlineLvl w:val="6"/>
    </w:pPr>
    <w:rPr>
      <w:b/>
      <w:sz w:val="22"/>
    </w:rPr>
  </w:style>
  <w:style w:type="paragraph" w:styleId="Nagwek8">
    <w:name w:val="heading 8"/>
    <w:basedOn w:val="Normalny"/>
    <w:next w:val="Normalny"/>
    <w:link w:val="Nagwek8Znak"/>
    <w:qFormat/>
    <w:rsid w:val="00262B30"/>
    <w:pPr>
      <w:keepNext/>
      <w:tabs>
        <w:tab w:val="num" w:pos="0"/>
      </w:tabs>
      <w:suppressAutoHyphens/>
      <w:spacing w:before="0" w:after="0" w:line="360" w:lineRule="auto"/>
      <w:ind w:left="0" w:hanging="567"/>
      <w:jc w:val="center"/>
      <w:outlineLvl w:val="7"/>
    </w:pPr>
    <w:rPr>
      <w:b/>
      <w:sz w:val="22"/>
      <w:lang w:eastAsia="ar-SA"/>
    </w:rPr>
  </w:style>
  <w:style w:type="paragraph" w:styleId="Nagwek9">
    <w:name w:val="heading 9"/>
    <w:basedOn w:val="Normalny"/>
    <w:next w:val="Normalny"/>
    <w:link w:val="Nagwek9Znak"/>
    <w:unhideWhenUsed/>
    <w:qFormat/>
    <w:rsid w:val="00B0285F"/>
    <w:pPr>
      <w:keepNext/>
      <w:keepLines/>
      <w:spacing w:before="200"/>
      <w:outlineLvl w:val="8"/>
    </w:pPr>
    <w:rPr>
      <w:rFonts w:ascii="Cambria" w:hAnsi="Cambria"/>
      <w:i/>
      <w:iCs/>
      <w:color w:val="40404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54793"/>
    <w:pPr>
      <w:tabs>
        <w:tab w:val="center" w:pos="4153"/>
        <w:tab w:val="right" w:pos="8306"/>
      </w:tabs>
    </w:pPr>
  </w:style>
  <w:style w:type="paragraph" w:customStyle="1" w:styleId="Bullet1">
    <w:name w:val="Bullet 1"/>
    <w:basedOn w:val="Normalny"/>
    <w:rsid w:val="00454793"/>
    <w:rPr>
      <w:position w:val="6"/>
      <w:sz w:val="22"/>
      <w:lang w:val="en-GB"/>
    </w:rPr>
  </w:style>
  <w:style w:type="paragraph" w:styleId="Tekstpodstawowy">
    <w:name w:val="Body Text"/>
    <w:aliases w:val="(F2),LOAN"/>
    <w:basedOn w:val="Normalny"/>
    <w:link w:val="TekstpodstawowyZnak"/>
    <w:uiPriority w:val="99"/>
    <w:rsid w:val="00454793"/>
    <w:rPr>
      <w:rFonts w:ascii="Arial Narrow" w:hAnsi="Arial Narrow"/>
      <w:sz w:val="22"/>
    </w:rPr>
  </w:style>
  <w:style w:type="character" w:styleId="Numerstrony">
    <w:name w:val="page number"/>
    <w:basedOn w:val="Domylnaczcionkaakapitu"/>
    <w:uiPriority w:val="99"/>
    <w:rsid w:val="00454793"/>
  </w:style>
  <w:style w:type="paragraph" w:styleId="Stopka">
    <w:name w:val="footer"/>
    <w:basedOn w:val="Normalny"/>
    <w:link w:val="StopkaZnak"/>
    <w:uiPriority w:val="99"/>
    <w:rsid w:val="00454793"/>
    <w:pPr>
      <w:tabs>
        <w:tab w:val="center" w:pos="4536"/>
        <w:tab w:val="right" w:pos="9072"/>
      </w:tabs>
    </w:pPr>
  </w:style>
  <w:style w:type="paragraph" w:styleId="Tekstpodstawowywcity">
    <w:name w:val="Body Text Indent"/>
    <w:basedOn w:val="Normalny"/>
    <w:link w:val="TekstpodstawowywcityZnak"/>
    <w:rsid w:val="00454793"/>
    <w:pPr>
      <w:autoSpaceDE w:val="0"/>
      <w:autoSpaceDN w:val="0"/>
      <w:adjustRightInd w:val="0"/>
      <w:ind w:left="993" w:hanging="285"/>
    </w:pPr>
    <w:rPr>
      <w:rFonts w:eastAsia="Arial Unicode MS"/>
      <w:sz w:val="22"/>
    </w:rPr>
  </w:style>
  <w:style w:type="paragraph" w:styleId="Tekstpodstawowy3">
    <w:name w:val="Body Text 3"/>
    <w:basedOn w:val="Normalny"/>
    <w:rsid w:val="00454793"/>
    <w:rPr>
      <w:sz w:val="24"/>
    </w:rPr>
  </w:style>
  <w:style w:type="paragraph" w:customStyle="1" w:styleId="PoziomI">
    <w:name w:val="Poziom I"/>
    <w:basedOn w:val="Normalny"/>
    <w:rsid w:val="00454793"/>
    <w:pPr>
      <w:keepNext/>
      <w:numPr>
        <w:numId w:val="1"/>
      </w:numPr>
      <w:tabs>
        <w:tab w:val="clear" w:pos="720"/>
        <w:tab w:val="num" w:pos="426"/>
      </w:tabs>
      <w:autoSpaceDE w:val="0"/>
      <w:autoSpaceDN w:val="0"/>
      <w:adjustRightInd w:val="0"/>
      <w:ind w:left="426" w:hanging="426"/>
    </w:pPr>
    <w:rPr>
      <w:b/>
      <w:sz w:val="22"/>
    </w:rPr>
  </w:style>
  <w:style w:type="paragraph" w:customStyle="1" w:styleId="PoziomII">
    <w:name w:val="Poziom II"/>
    <w:basedOn w:val="Normalny"/>
    <w:rsid w:val="00454793"/>
    <w:pPr>
      <w:numPr>
        <w:ilvl w:val="1"/>
        <w:numId w:val="1"/>
      </w:numPr>
      <w:autoSpaceDE w:val="0"/>
      <w:autoSpaceDN w:val="0"/>
      <w:adjustRightInd w:val="0"/>
    </w:pPr>
    <w:rPr>
      <w:sz w:val="22"/>
    </w:rPr>
  </w:style>
  <w:style w:type="paragraph" w:customStyle="1" w:styleId="PoziomIII">
    <w:name w:val="Poziom III"/>
    <w:basedOn w:val="Normalny"/>
    <w:rsid w:val="00454793"/>
    <w:pPr>
      <w:numPr>
        <w:ilvl w:val="2"/>
        <w:numId w:val="1"/>
      </w:numPr>
      <w:autoSpaceDE w:val="0"/>
      <w:autoSpaceDN w:val="0"/>
      <w:adjustRightInd w:val="0"/>
    </w:pPr>
    <w:rPr>
      <w:sz w:val="22"/>
    </w:rPr>
  </w:style>
  <w:style w:type="paragraph" w:customStyle="1" w:styleId="PoziomIV">
    <w:name w:val="Poziom IV"/>
    <w:basedOn w:val="Normalny"/>
    <w:rsid w:val="00454793"/>
    <w:pPr>
      <w:numPr>
        <w:ilvl w:val="3"/>
        <w:numId w:val="1"/>
      </w:numPr>
      <w:autoSpaceDE w:val="0"/>
      <w:autoSpaceDN w:val="0"/>
      <w:adjustRightInd w:val="0"/>
    </w:pPr>
    <w:rPr>
      <w:sz w:val="22"/>
    </w:rPr>
  </w:style>
  <w:style w:type="paragraph" w:customStyle="1" w:styleId="PoziomV">
    <w:name w:val="Poziom V"/>
    <w:basedOn w:val="Normalny"/>
    <w:rsid w:val="00454793"/>
    <w:pPr>
      <w:numPr>
        <w:ilvl w:val="4"/>
        <w:numId w:val="1"/>
      </w:numPr>
      <w:autoSpaceDE w:val="0"/>
      <w:autoSpaceDN w:val="0"/>
      <w:adjustRightInd w:val="0"/>
    </w:pPr>
    <w:rPr>
      <w:sz w:val="22"/>
    </w:rPr>
  </w:style>
  <w:style w:type="character" w:styleId="Hipercze">
    <w:name w:val="Hyperlink"/>
    <w:basedOn w:val="Domylnaczcionkaakapitu"/>
    <w:uiPriority w:val="99"/>
    <w:rsid w:val="00454793"/>
    <w:rPr>
      <w:color w:val="0000FF"/>
      <w:u w:val="single"/>
    </w:rPr>
  </w:style>
  <w:style w:type="table" w:styleId="Tabela-Siatka">
    <w:name w:val="Table Grid"/>
    <w:basedOn w:val="Standardowy"/>
    <w:uiPriority w:val="39"/>
    <w:rsid w:val="00454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rsid w:val="00DA3C71"/>
    <w:pPr>
      <w:spacing w:line="480" w:lineRule="auto"/>
    </w:pPr>
  </w:style>
  <w:style w:type="paragraph" w:styleId="Tekstkomentarza">
    <w:name w:val="annotation text"/>
    <w:basedOn w:val="Normalny"/>
    <w:link w:val="TekstkomentarzaZnak"/>
    <w:rsid w:val="00DA3C71"/>
    <w:rPr>
      <w:rFonts w:ascii="Arial" w:hAnsi="Arial"/>
      <w:sz w:val="24"/>
    </w:rPr>
  </w:style>
  <w:style w:type="paragraph" w:customStyle="1" w:styleId="Styl1">
    <w:name w:val="Styl1"/>
    <w:basedOn w:val="Normalny"/>
    <w:rsid w:val="009A59F0"/>
    <w:pPr>
      <w:numPr>
        <w:numId w:val="2"/>
      </w:numPr>
    </w:pPr>
    <w:rPr>
      <w:b/>
      <w:sz w:val="24"/>
    </w:rPr>
  </w:style>
  <w:style w:type="paragraph" w:customStyle="1" w:styleId="TextBullet1">
    <w:name w:val="Text Bullet1"/>
    <w:basedOn w:val="Normalny"/>
    <w:rsid w:val="00B13A40"/>
    <w:pPr>
      <w:numPr>
        <w:numId w:val="3"/>
      </w:numPr>
      <w:spacing w:before="40" w:after="40" w:line="240" w:lineRule="atLeast"/>
    </w:pPr>
    <w:rPr>
      <w:lang w:eastAsia="en-US"/>
    </w:rPr>
  </w:style>
  <w:style w:type="character" w:styleId="Odwoaniedokomentarza">
    <w:name w:val="annotation reference"/>
    <w:basedOn w:val="Domylnaczcionkaakapitu"/>
    <w:rsid w:val="003D2818"/>
    <w:rPr>
      <w:sz w:val="16"/>
      <w:szCs w:val="16"/>
    </w:rPr>
  </w:style>
  <w:style w:type="paragraph" w:styleId="Tematkomentarza">
    <w:name w:val="annotation subject"/>
    <w:basedOn w:val="Tekstkomentarza"/>
    <w:next w:val="Tekstkomentarza"/>
    <w:link w:val="TematkomentarzaZnak"/>
    <w:rsid w:val="003D2818"/>
    <w:pPr>
      <w:spacing w:before="0"/>
      <w:jc w:val="left"/>
    </w:pPr>
    <w:rPr>
      <w:rFonts w:ascii="Times New Roman" w:hAnsi="Times New Roman"/>
      <w:b/>
      <w:bCs/>
      <w:sz w:val="20"/>
    </w:rPr>
  </w:style>
  <w:style w:type="character" w:customStyle="1" w:styleId="TekstkomentarzaZnak">
    <w:name w:val="Tekst komentarza Znak"/>
    <w:basedOn w:val="Domylnaczcionkaakapitu"/>
    <w:link w:val="Tekstkomentarza"/>
    <w:rsid w:val="003D2818"/>
    <w:rPr>
      <w:rFonts w:ascii="Arial" w:hAnsi="Arial"/>
      <w:sz w:val="24"/>
    </w:rPr>
  </w:style>
  <w:style w:type="character" w:customStyle="1" w:styleId="TematkomentarzaZnak">
    <w:name w:val="Temat komentarza Znak"/>
    <w:basedOn w:val="TekstkomentarzaZnak"/>
    <w:link w:val="Tematkomentarza"/>
    <w:rsid w:val="003D2818"/>
    <w:rPr>
      <w:rFonts w:ascii="Arial" w:hAnsi="Arial"/>
      <w:sz w:val="24"/>
    </w:rPr>
  </w:style>
  <w:style w:type="paragraph" w:styleId="Tekstdymka">
    <w:name w:val="Balloon Text"/>
    <w:basedOn w:val="Normalny"/>
    <w:link w:val="TekstdymkaZnak"/>
    <w:rsid w:val="003D2818"/>
    <w:rPr>
      <w:rFonts w:ascii="Tahoma" w:hAnsi="Tahoma" w:cs="Tahoma"/>
      <w:sz w:val="16"/>
      <w:szCs w:val="16"/>
    </w:rPr>
  </w:style>
  <w:style w:type="character" w:customStyle="1" w:styleId="TekstdymkaZnak">
    <w:name w:val="Tekst dymka Znak"/>
    <w:basedOn w:val="Domylnaczcionkaakapitu"/>
    <w:link w:val="Tekstdymka"/>
    <w:rsid w:val="003D2818"/>
    <w:rPr>
      <w:rFonts w:ascii="Tahoma" w:hAnsi="Tahoma" w:cs="Tahoma"/>
      <w:sz w:val="16"/>
      <w:szCs w:val="16"/>
    </w:rPr>
  </w:style>
  <w:style w:type="paragraph" w:styleId="Akapitzlist">
    <w:name w:val="List Paragraph"/>
    <w:aliases w:val="lp1,Preambuła,List Paragraph,List Paragraph1,List Paragraph2,HŁ_Bullet1,Podsis rysunku,Akapit z listą1,Tabela,FooterText,numbered,Paragraphe de liste1,Bulletr List Paragraph,列出段落,列出段落1,List Paragraph21,Listeafsnit1,Parágrafo da Lista1"/>
    <w:basedOn w:val="Normalny"/>
    <w:link w:val="AkapitzlistZnak"/>
    <w:uiPriority w:val="34"/>
    <w:qFormat/>
    <w:rsid w:val="00943D3C"/>
    <w:pPr>
      <w:contextualSpacing/>
    </w:pPr>
  </w:style>
  <w:style w:type="character" w:customStyle="1" w:styleId="Nagwek9Znak">
    <w:name w:val="Nagłówek 9 Znak"/>
    <w:basedOn w:val="Domylnaczcionkaakapitu"/>
    <w:link w:val="Nagwek9"/>
    <w:rsid w:val="00B0285F"/>
    <w:rPr>
      <w:rFonts w:ascii="Cambria" w:eastAsia="Times New Roman" w:hAnsi="Cambria" w:cs="Times New Roman"/>
      <w:i/>
      <w:iCs/>
      <w:color w:val="404040"/>
    </w:rPr>
  </w:style>
  <w:style w:type="paragraph" w:styleId="NormalnyWeb">
    <w:name w:val="Normal (Web)"/>
    <w:basedOn w:val="Normalny"/>
    <w:uiPriority w:val="99"/>
    <w:unhideWhenUsed/>
    <w:rsid w:val="00B0285F"/>
    <w:pPr>
      <w:spacing w:before="100" w:beforeAutospacing="1" w:after="100" w:afterAutospacing="1"/>
    </w:pPr>
    <w:rPr>
      <w:rFonts w:eastAsia="Calibri"/>
      <w:sz w:val="24"/>
      <w:szCs w:val="24"/>
    </w:rPr>
  </w:style>
  <w:style w:type="paragraph" w:customStyle="1" w:styleId="akapitzlistcxsppierwsze">
    <w:name w:val="akapitzlistcxsppierwsze"/>
    <w:basedOn w:val="Normalny"/>
    <w:uiPriority w:val="99"/>
    <w:semiHidden/>
    <w:rsid w:val="00B0285F"/>
    <w:pPr>
      <w:spacing w:before="100" w:beforeAutospacing="1" w:after="100" w:afterAutospacing="1"/>
    </w:pPr>
    <w:rPr>
      <w:rFonts w:eastAsia="Calibri"/>
      <w:sz w:val="24"/>
      <w:szCs w:val="24"/>
    </w:rPr>
  </w:style>
  <w:style w:type="paragraph" w:customStyle="1" w:styleId="akapitzlistcxspdrugie">
    <w:name w:val="akapitzlistcxspdrugie"/>
    <w:basedOn w:val="Normalny"/>
    <w:uiPriority w:val="99"/>
    <w:semiHidden/>
    <w:rsid w:val="00B0285F"/>
    <w:pPr>
      <w:spacing w:before="100" w:beforeAutospacing="1" w:after="100" w:afterAutospacing="1"/>
    </w:pPr>
    <w:rPr>
      <w:rFonts w:eastAsia="Calibri"/>
      <w:sz w:val="24"/>
      <w:szCs w:val="24"/>
    </w:rPr>
  </w:style>
  <w:style w:type="paragraph" w:customStyle="1" w:styleId="akapitzlistcxspnazwisko">
    <w:name w:val="akapitzlistcxspnazwisko"/>
    <w:basedOn w:val="Normalny"/>
    <w:uiPriority w:val="99"/>
    <w:semiHidden/>
    <w:rsid w:val="00B0285F"/>
    <w:pPr>
      <w:spacing w:before="100" w:beforeAutospacing="1" w:after="100" w:afterAutospacing="1"/>
    </w:pPr>
    <w:rPr>
      <w:rFonts w:eastAsia="Calibri"/>
      <w:sz w:val="24"/>
      <w:szCs w:val="24"/>
    </w:rPr>
  </w:style>
  <w:style w:type="character" w:styleId="Pogrubienie">
    <w:name w:val="Strong"/>
    <w:basedOn w:val="Domylnaczcionkaakapitu"/>
    <w:qFormat/>
    <w:rsid w:val="00B0285F"/>
    <w:rPr>
      <w:b/>
      <w:bCs/>
    </w:rPr>
  </w:style>
  <w:style w:type="paragraph" w:styleId="Tekstpodstawowywcity3">
    <w:name w:val="Body Text Indent 3"/>
    <w:basedOn w:val="Normalny"/>
    <w:link w:val="Tekstpodstawowywcity3Znak"/>
    <w:rsid w:val="00EF2439"/>
    <w:pPr>
      <w:ind w:left="283"/>
    </w:pPr>
    <w:rPr>
      <w:sz w:val="16"/>
      <w:szCs w:val="16"/>
    </w:rPr>
  </w:style>
  <w:style w:type="character" w:customStyle="1" w:styleId="Tekstpodstawowywcity3Znak">
    <w:name w:val="Tekst podstawowy wcięty 3 Znak"/>
    <w:basedOn w:val="Domylnaczcionkaakapitu"/>
    <w:link w:val="Tekstpodstawowywcity3"/>
    <w:rsid w:val="00EF2439"/>
    <w:rPr>
      <w:sz w:val="16"/>
      <w:szCs w:val="16"/>
    </w:rPr>
  </w:style>
  <w:style w:type="character" w:customStyle="1" w:styleId="StopkaZnak">
    <w:name w:val="Stopka Znak"/>
    <w:basedOn w:val="Domylnaczcionkaakapitu"/>
    <w:link w:val="Stopka"/>
    <w:uiPriority w:val="99"/>
    <w:rsid w:val="00EF2439"/>
  </w:style>
  <w:style w:type="paragraph" w:customStyle="1" w:styleId="Normalny1">
    <w:name w:val="Normalny1"/>
    <w:rsid w:val="00EF2439"/>
    <w:pPr>
      <w:widowControl w:val="0"/>
      <w:suppressAutoHyphens/>
      <w:overflowPunct w:val="0"/>
      <w:autoSpaceDE w:val="0"/>
      <w:spacing w:line="276" w:lineRule="auto"/>
      <w:textAlignment w:val="baseline"/>
    </w:pPr>
    <w:rPr>
      <w:rFonts w:ascii="Arial" w:eastAsia="Arial" w:hAnsi="Arial" w:cs="Arial"/>
      <w:lang w:bidi="pl-PL"/>
    </w:rPr>
  </w:style>
  <w:style w:type="paragraph" w:customStyle="1" w:styleId="Normal1">
    <w:name w:val="Normal1"/>
    <w:rsid w:val="00EF2439"/>
    <w:pPr>
      <w:widowControl w:val="0"/>
      <w:suppressAutoHyphens/>
      <w:overflowPunct w:val="0"/>
      <w:autoSpaceDE w:val="0"/>
      <w:spacing w:line="276" w:lineRule="auto"/>
      <w:textAlignment w:val="baseline"/>
    </w:pPr>
    <w:rPr>
      <w:rFonts w:ascii="Arial" w:eastAsia="Arial" w:hAnsi="Arial" w:cs="Arial"/>
      <w:lang w:bidi="pl-PL"/>
    </w:rPr>
  </w:style>
  <w:style w:type="paragraph" w:customStyle="1" w:styleId="Normalny2">
    <w:name w:val="Normalny2"/>
    <w:rsid w:val="00230C0F"/>
    <w:pPr>
      <w:widowControl w:val="0"/>
      <w:suppressAutoHyphens/>
      <w:overflowPunct w:val="0"/>
      <w:autoSpaceDE w:val="0"/>
      <w:spacing w:line="276" w:lineRule="auto"/>
      <w:textAlignment w:val="baseline"/>
    </w:pPr>
    <w:rPr>
      <w:rFonts w:ascii="Arial" w:eastAsia="Arial" w:hAnsi="Arial" w:cs="Arial"/>
      <w:lang w:bidi="pl-PL"/>
    </w:rPr>
  </w:style>
  <w:style w:type="paragraph" w:styleId="Zwykytekst">
    <w:name w:val="Plain Text"/>
    <w:basedOn w:val="Normalny"/>
    <w:link w:val="ZwykytekstZnak"/>
    <w:uiPriority w:val="99"/>
    <w:unhideWhenUsed/>
    <w:rsid w:val="00241EC9"/>
    <w:rPr>
      <w:rFonts w:ascii="Verdana" w:eastAsia="Calibri" w:hAnsi="Verdana"/>
      <w:szCs w:val="21"/>
      <w:lang w:eastAsia="en-US"/>
    </w:rPr>
  </w:style>
  <w:style w:type="character" w:customStyle="1" w:styleId="ZwykytekstZnak">
    <w:name w:val="Zwykły tekst Znak"/>
    <w:basedOn w:val="Domylnaczcionkaakapitu"/>
    <w:link w:val="Zwykytekst"/>
    <w:uiPriority w:val="99"/>
    <w:rsid w:val="00241EC9"/>
    <w:rPr>
      <w:rFonts w:ascii="Verdana" w:eastAsia="Calibri" w:hAnsi="Verdana" w:cs="Times New Roman"/>
      <w:szCs w:val="21"/>
      <w:lang w:eastAsia="en-US"/>
    </w:rPr>
  </w:style>
  <w:style w:type="paragraph" w:styleId="Tekstprzypisudolnego">
    <w:name w:val="footnote text"/>
    <w:basedOn w:val="Normalny"/>
    <w:link w:val="TekstprzypisudolnegoZnak"/>
    <w:uiPriority w:val="99"/>
    <w:rsid w:val="004F36C7"/>
  </w:style>
  <w:style w:type="character" w:customStyle="1" w:styleId="TekstprzypisudolnegoZnak">
    <w:name w:val="Tekst przypisu dolnego Znak"/>
    <w:basedOn w:val="Domylnaczcionkaakapitu"/>
    <w:link w:val="Tekstprzypisudolnego"/>
    <w:uiPriority w:val="99"/>
    <w:rsid w:val="004F36C7"/>
  </w:style>
  <w:style w:type="character" w:styleId="Odwoanieprzypisudolnego">
    <w:name w:val="footnote reference"/>
    <w:basedOn w:val="Domylnaczcionkaakapitu"/>
    <w:uiPriority w:val="99"/>
    <w:rsid w:val="004F36C7"/>
    <w:rPr>
      <w:vertAlign w:val="superscript"/>
    </w:rPr>
  </w:style>
  <w:style w:type="paragraph" w:customStyle="1" w:styleId="HeadingPart">
    <w:name w:val="Heading Part"/>
    <w:basedOn w:val="Normalny"/>
    <w:next w:val="Normalny"/>
    <w:rsid w:val="001C5013"/>
    <w:pPr>
      <w:pageBreakBefore/>
      <w:numPr>
        <w:ilvl w:val="8"/>
        <w:numId w:val="4"/>
      </w:numPr>
      <w:spacing w:before="480" w:after="60" w:line="264" w:lineRule="auto"/>
      <w:outlineLvl w:val="8"/>
    </w:pPr>
    <w:rPr>
      <w:rFonts w:ascii="Arial Black" w:eastAsia="Arial Black" w:hAnsi="Arial Black" w:cs="Arial Black"/>
      <w:b/>
      <w:smallCaps/>
      <w:color w:val="333333"/>
      <w:sz w:val="32"/>
      <w:szCs w:val="32"/>
      <w:lang w:val="en-US" w:eastAsia="ja-JP"/>
    </w:rPr>
  </w:style>
  <w:style w:type="paragraph" w:customStyle="1" w:styleId="NumHeading2">
    <w:name w:val="Num Heading 2"/>
    <w:basedOn w:val="Nagwek2"/>
    <w:next w:val="Normalny"/>
    <w:rsid w:val="001C5013"/>
    <w:pPr>
      <w:numPr>
        <w:numId w:val="4"/>
      </w:numPr>
      <w:spacing w:line="264" w:lineRule="auto"/>
    </w:pPr>
    <w:rPr>
      <w:rFonts w:ascii="Arial" w:eastAsia="Arial" w:hAnsi="Arial" w:cs="Arial"/>
      <w:bCs/>
      <w:color w:val="333333"/>
      <w:sz w:val="28"/>
      <w:szCs w:val="28"/>
      <w:lang w:val="en-US" w:eastAsia="ja-JP"/>
    </w:rPr>
  </w:style>
  <w:style w:type="paragraph" w:customStyle="1" w:styleId="NumHeading1">
    <w:name w:val="Num Heading 1"/>
    <w:basedOn w:val="Nagwek1"/>
    <w:next w:val="Normalny"/>
    <w:rsid w:val="001C5013"/>
    <w:pPr>
      <w:pageBreakBefore/>
      <w:numPr>
        <w:numId w:val="4"/>
      </w:numPr>
      <w:autoSpaceDE/>
      <w:autoSpaceDN/>
      <w:adjustRightInd/>
      <w:spacing w:line="264" w:lineRule="auto"/>
    </w:pPr>
    <w:rPr>
      <w:rFonts w:ascii="Arial Black" w:eastAsia="Arial Black" w:hAnsi="Arial Black" w:cs="Arial Black"/>
      <w:b w:val="0"/>
      <w:bCs/>
      <w:smallCaps/>
      <w:color w:val="333333"/>
      <w:kern w:val="32"/>
      <w:sz w:val="32"/>
      <w:szCs w:val="32"/>
      <w:lang w:val="en-US" w:eastAsia="ja-JP"/>
    </w:rPr>
  </w:style>
  <w:style w:type="paragraph" w:customStyle="1" w:styleId="NumHeading3">
    <w:name w:val="Num Heading 3"/>
    <w:basedOn w:val="Nagwek3"/>
    <w:next w:val="Normalny"/>
    <w:link w:val="NumHeading3Char"/>
    <w:rsid w:val="001C5013"/>
    <w:pPr>
      <w:numPr>
        <w:ilvl w:val="2"/>
        <w:numId w:val="4"/>
      </w:numPr>
      <w:spacing w:before="180" w:line="264" w:lineRule="auto"/>
    </w:pPr>
    <w:rPr>
      <w:rFonts w:ascii="Arial" w:eastAsia="Arial" w:hAnsi="Arial" w:cs="Arial"/>
      <w:bCs/>
      <w:color w:val="333333"/>
      <w:lang w:val="en-US" w:eastAsia="ja-JP"/>
    </w:rPr>
  </w:style>
  <w:style w:type="paragraph" w:customStyle="1" w:styleId="NumHeading4">
    <w:name w:val="Num Heading 4"/>
    <w:basedOn w:val="Nagwek4"/>
    <w:next w:val="Normalny"/>
    <w:rsid w:val="001C5013"/>
    <w:pPr>
      <w:numPr>
        <w:ilvl w:val="3"/>
        <w:numId w:val="4"/>
      </w:numPr>
      <w:spacing w:before="180" w:line="264" w:lineRule="auto"/>
    </w:pPr>
    <w:rPr>
      <w:rFonts w:ascii="Arial" w:eastAsia="Arial" w:hAnsi="Arial" w:cs="Arial"/>
      <w:i/>
      <w:iCs/>
      <w:color w:val="333333"/>
      <w:sz w:val="24"/>
      <w:szCs w:val="24"/>
      <w:lang w:val="en-US" w:eastAsia="ja-JP"/>
    </w:rPr>
  </w:style>
  <w:style w:type="paragraph" w:customStyle="1" w:styleId="NumHeading5">
    <w:name w:val="Num Heading 5"/>
    <w:basedOn w:val="Nagwek5"/>
    <w:next w:val="Normalny"/>
    <w:rsid w:val="001C5013"/>
    <w:pPr>
      <w:keepNext/>
      <w:numPr>
        <w:ilvl w:val="4"/>
        <w:numId w:val="4"/>
      </w:numPr>
      <w:spacing w:before="180" w:line="264" w:lineRule="auto"/>
    </w:pPr>
    <w:rPr>
      <w:rFonts w:ascii="Arial" w:eastAsia="Arial" w:hAnsi="Arial" w:cs="Arial"/>
      <w:color w:val="333333"/>
      <w:sz w:val="22"/>
      <w:szCs w:val="22"/>
      <w:lang w:val="en-US" w:eastAsia="ja-JP"/>
    </w:rPr>
  </w:style>
  <w:style w:type="paragraph" w:customStyle="1" w:styleId="HeadingAppendixOld">
    <w:name w:val="Heading Appendix Old"/>
    <w:basedOn w:val="Normalny"/>
    <w:next w:val="Normalny"/>
    <w:rsid w:val="001C5013"/>
    <w:pPr>
      <w:keepNext/>
      <w:pageBreakBefore/>
      <w:numPr>
        <w:ilvl w:val="7"/>
        <w:numId w:val="4"/>
      </w:numPr>
      <w:spacing w:after="60" w:line="264" w:lineRule="auto"/>
    </w:pPr>
    <w:rPr>
      <w:rFonts w:ascii="Arial Black" w:eastAsia="Arial Black" w:hAnsi="Arial Black" w:cs="Arial Black"/>
      <w:smallCaps/>
      <w:color w:val="333333"/>
      <w:sz w:val="32"/>
      <w:szCs w:val="32"/>
      <w:lang w:val="en-US" w:eastAsia="ja-JP"/>
    </w:rPr>
  </w:style>
  <w:style w:type="character" w:customStyle="1" w:styleId="NumHeading3Char">
    <w:name w:val="Num Heading 3 Char"/>
    <w:basedOn w:val="Domylnaczcionkaakapitu"/>
    <w:link w:val="NumHeading3"/>
    <w:rsid w:val="001C5013"/>
    <w:rPr>
      <w:rFonts w:ascii="Arial" w:eastAsia="Arial" w:hAnsi="Arial" w:cs="Arial"/>
      <w:b/>
      <w:bCs/>
      <w:i/>
      <w:color w:val="333333"/>
      <w:sz w:val="22"/>
      <w:szCs w:val="22"/>
      <w:lang w:val="en-US" w:eastAsia="ja-JP"/>
    </w:rPr>
  </w:style>
  <w:style w:type="character" w:customStyle="1" w:styleId="Nagwek3Znak">
    <w:name w:val="Nagłówek 3 Znak"/>
    <w:basedOn w:val="Domylnaczcionkaakapitu"/>
    <w:link w:val="Nagwek3"/>
    <w:rsid w:val="00583F2B"/>
    <w:rPr>
      <w:rFonts w:ascii="Arial Narrow" w:hAnsi="Arial Narrow"/>
      <w:b/>
      <w:i/>
      <w:sz w:val="22"/>
      <w:szCs w:val="22"/>
    </w:rPr>
  </w:style>
  <w:style w:type="character" w:customStyle="1" w:styleId="Nagwek4Znak">
    <w:name w:val="Nagłówek 4 Znak"/>
    <w:basedOn w:val="Domylnaczcionkaakapitu"/>
    <w:link w:val="Nagwek4"/>
    <w:rsid w:val="001C5013"/>
    <w:rPr>
      <w:rFonts w:ascii="Calibri" w:eastAsia="Times New Roman" w:hAnsi="Calibri" w:cs="Times New Roman"/>
      <w:b/>
      <w:bCs/>
      <w:sz w:val="28"/>
      <w:szCs w:val="28"/>
    </w:rPr>
  </w:style>
  <w:style w:type="character" w:customStyle="1" w:styleId="Nagwek5Znak">
    <w:name w:val="Nagłówek 5 Znak"/>
    <w:basedOn w:val="Domylnaczcionkaakapitu"/>
    <w:link w:val="Nagwek5"/>
    <w:rsid w:val="001C5013"/>
    <w:rPr>
      <w:rFonts w:ascii="Calibri" w:eastAsia="Times New Roman" w:hAnsi="Calibri" w:cs="Times New Roman"/>
      <w:b/>
      <w:bCs/>
      <w:i/>
      <w:iCs/>
      <w:sz w:val="26"/>
      <w:szCs w:val="26"/>
    </w:rPr>
  </w:style>
  <w:style w:type="numbering" w:customStyle="1" w:styleId="Bullets">
    <w:name w:val="Bullets"/>
    <w:rsid w:val="003048DA"/>
    <w:pPr>
      <w:numPr>
        <w:numId w:val="5"/>
      </w:numPr>
    </w:pPr>
  </w:style>
  <w:style w:type="numbering" w:customStyle="1" w:styleId="BulletsTable">
    <w:name w:val="Bullets Table"/>
    <w:basedOn w:val="Bezlisty"/>
    <w:rsid w:val="003048DA"/>
    <w:pPr>
      <w:numPr>
        <w:numId w:val="6"/>
      </w:numPr>
    </w:pPr>
  </w:style>
  <w:style w:type="numbering" w:customStyle="1" w:styleId="NumberedList">
    <w:name w:val="Numbered List"/>
    <w:basedOn w:val="Bezlisty"/>
    <w:rsid w:val="0012630D"/>
    <w:pPr>
      <w:numPr>
        <w:numId w:val="7"/>
      </w:numPr>
    </w:pPr>
  </w:style>
  <w:style w:type="paragraph" w:styleId="Tekstprzypisukocowego">
    <w:name w:val="endnote text"/>
    <w:basedOn w:val="Normalny"/>
    <w:link w:val="TekstprzypisukocowegoZnak"/>
    <w:rsid w:val="009B433F"/>
  </w:style>
  <w:style w:type="character" w:customStyle="1" w:styleId="TekstprzypisukocowegoZnak">
    <w:name w:val="Tekst przypisu końcowego Znak"/>
    <w:basedOn w:val="Domylnaczcionkaakapitu"/>
    <w:link w:val="Tekstprzypisukocowego"/>
    <w:rsid w:val="009B433F"/>
  </w:style>
  <w:style w:type="character" w:styleId="Odwoanieprzypisukocowego">
    <w:name w:val="endnote reference"/>
    <w:basedOn w:val="Domylnaczcionkaakapitu"/>
    <w:rsid w:val="009B433F"/>
    <w:rPr>
      <w:vertAlign w:val="superscript"/>
    </w:rPr>
  </w:style>
  <w:style w:type="paragraph" w:customStyle="1" w:styleId="CISection">
    <w:name w:val="CISection"/>
    <w:basedOn w:val="Normalny"/>
    <w:rsid w:val="00252B0B"/>
    <w:pPr>
      <w:ind w:left="1080"/>
    </w:pPr>
    <w:rPr>
      <w:rFonts w:ascii="Arial" w:hAnsi="Arial"/>
      <w:b/>
      <w:bCs/>
      <w:lang w:eastAsia="en-US"/>
    </w:rPr>
  </w:style>
  <w:style w:type="paragraph" w:customStyle="1" w:styleId="ASAPNormalIcon">
    <w:name w:val="ASAPNormalIcon"/>
    <w:basedOn w:val="Normalny"/>
    <w:rsid w:val="00252B0B"/>
    <w:pPr>
      <w:ind w:left="1440"/>
    </w:pPr>
    <w:rPr>
      <w:lang w:eastAsia="en-US"/>
    </w:rPr>
  </w:style>
  <w:style w:type="paragraph" w:customStyle="1" w:styleId="TPtabelastyl2">
    <w:name w:val="TP tabela styl 2"/>
    <w:basedOn w:val="Normalny"/>
    <w:rsid w:val="003001CD"/>
    <w:pPr>
      <w:tabs>
        <w:tab w:val="decimal" w:pos="1072"/>
      </w:tabs>
      <w:overflowPunct w:val="0"/>
      <w:autoSpaceDE w:val="0"/>
      <w:autoSpaceDN w:val="0"/>
      <w:adjustRightInd w:val="0"/>
      <w:spacing w:line="281" w:lineRule="auto"/>
      <w:textAlignment w:val="baseline"/>
    </w:pPr>
    <w:rPr>
      <w:rFonts w:ascii="Arial" w:hAnsi="Arial" w:cs="Arial"/>
      <w:sz w:val="14"/>
      <w:szCs w:val="14"/>
    </w:rPr>
  </w:style>
  <w:style w:type="paragraph" w:customStyle="1" w:styleId="TitlePageHeader">
    <w:name w:val="TitlePage_Header"/>
    <w:basedOn w:val="Normalny"/>
    <w:rsid w:val="00E32344"/>
    <w:pPr>
      <w:spacing w:before="240" w:after="240"/>
      <w:ind w:left="3240"/>
    </w:pPr>
    <w:rPr>
      <w:rFonts w:ascii="Futura Hv" w:hAnsi="Futura Hv"/>
      <w:sz w:val="32"/>
      <w:szCs w:val="32"/>
    </w:rPr>
  </w:style>
  <w:style w:type="paragraph" w:styleId="Poprawka">
    <w:name w:val="Revision"/>
    <w:hidden/>
    <w:uiPriority w:val="99"/>
    <w:semiHidden/>
    <w:rsid w:val="00CD244A"/>
  </w:style>
  <w:style w:type="paragraph" w:styleId="Listapunktowana2">
    <w:name w:val="List Bullet 2"/>
    <w:basedOn w:val="Normalny"/>
    <w:uiPriority w:val="99"/>
    <w:unhideWhenUsed/>
    <w:rsid w:val="00CE1C39"/>
    <w:pPr>
      <w:numPr>
        <w:numId w:val="8"/>
      </w:numPr>
    </w:pPr>
    <w:rPr>
      <w:rFonts w:ascii="Arial" w:eastAsia="Calibri" w:hAnsi="Arial" w:cs="Arial"/>
      <w:sz w:val="22"/>
      <w:szCs w:val="22"/>
    </w:rPr>
  </w:style>
  <w:style w:type="paragraph" w:customStyle="1" w:styleId="Heading3nonumber">
    <w:name w:val="Heading 3 no number"/>
    <w:basedOn w:val="Normalny"/>
    <w:uiPriority w:val="99"/>
    <w:rsid w:val="00CE1C39"/>
    <w:pPr>
      <w:keepNext/>
      <w:spacing w:before="480"/>
    </w:pPr>
    <w:rPr>
      <w:rFonts w:ascii="Arial" w:eastAsia="Calibri" w:hAnsi="Arial" w:cs="Arial"/>
      <w:b/>
      <w:bCs/>
      <w:sz w:val="24"/>
      <w:szCs w:val="24"/>
    </w:rPr>
  </w:style>
  <w:style w:type="paragraph" w:customStyle="1" w:styleId="Paragraf">
    <w:name w:val="Paragraf"/>
    <w:basedOn w:val="Normalny"/>
    <w:link w:val="ParagrafZnak"/>
    <w:autoRedefine/>
    <w:rsid w:val="00514FE5"/>
    <w:pPr>
      <w:keepNext/>
      <w:tabs>
        <w:tab w:val="center" w:pos="4536"/>
        <w:tab w:val="left" w:pos="6525"/>
      </w:tabs>
      <w:spacing w:before="240" w:after="240" w:line="360" w:lineRule="auto"/>
      <w:jc w:val="center"/>
    </w:pPr>
    <w:rPr>
      <w:rFonts w:ascii="Arial" w:hAnsi="Arial" w:cs="Arial"/>
      <w:b/>
      <w:bCs/>
      <w:sz w:val="28"/>
      <w:szCs w:val="28"/>
    </w:rPr>
  </w:style>
  <w:style w:type="character" w:customStyle="1" w:styleId="ParagrafZnak">
    <w:name w:val="Paragraf Znak"/>
    <w:basedOn w:val="Domylnaczcionkaakapitu"/>
    <w:link w:val="Paragraf"/>
    <w:locked/>
    <w:rsid w:val="00514FE5"/>
    <w:rPr>
      <w:rFonts w:ascii="Arial" w:hAnsi="Arial" w:cs="Arial"/>
      <w:b/>
      <w:bCs/>
      <w:sz w:val="28"/>
      <w:szCs w:val="28"/>
    </w:rPr>
  </w:style>
  <w:style w:type="character" w:customStyle="1" w:styleId="NagwekZnak">
    <w:name w:val="Nagłówek Znak"/>
    <w:basedOn w:val="Domylnaczcionkaakapitu"/>
    <w:link w:val="Nagwek"/>
    <w:uiPriority w:val="99"/>
    <w:locked/>
    <w:rsid w:val="00A67D08"/>
  </w:style>
  <w:style w:type="character" w:customStyle="1" w:styleId="AkapitzlistZnak">
    <w:name w:val="Akapit z listą Znak"/>
    <w:aliases w:val="lp1 Znak,Preambuła Znak,List Paragraph Znak,List Paragraph1 Znak,List Paragraph2 Znak,HŁ_Bullet1 Znak,Podsis rysunku Znak,Akapit z listą1 Znak,Tabela Znak,FooterText Znak,numbered Znak,Paragraphe de liste1 Znak,列出段落 Znak,列出段落1 Znak"/>
    <w:basedOn w:val="Domylnaczcionkaakapitu"/>
    <w:link w:val="Akapitzlist"/>
    <w:uiPriority w:val="34"/>
    <w:qFormat/>
    <w:rsid w:val="001E7C2D"/>
  </w:style>
  <w:style w:type="paragraph" w:customStyle="1" w:styleId="KBNgI">
    <w:name w:val="KB Ng I"/>
    <w:basedOn w:val="Normalny"/>
    <w:link w:val="KBNgIZnak"/>
    <w:autoRedefine/>
    <w:qFormat/>
    <w:rsid w:val="00FD55DF"/>
    <w:pPr>
      <w:numPr>
        <w:numId w:val="25"/>
      </w:numPr>
      <w:tabs>
        <w:tab w:val="left" w:pos="1276"/>
      </w:tabs>
      <w:autoSpaceDE w:val="0"/>
      <w:autoSpaceDN w:val="0"/>
      <w:adjustRightInd w:val="0"/>
      <w:spacing w:before="0" w:after="0" w:line="276" w:lineRule="auto"/>
      <w:ind w:right="-144"/>
      <w:jc w:val="left"/>
    </w:pPr>
    <w:rPr>
      <w:rFonts w:ascii="Arial Narrow" w:hAnsi="Arial Narrow" w:cstheme="minorHAnsi"/>
      <w:b/>
      <w:sz w:val="22"/>
      <w:szCs w:val="22"/>
    </w:rPr>
  </w:style>
  <w:style w:type="character" w:customStyle="1" w:styleId="KBNgIZnak">
    <w:name w:val="KB Ng I Znak"/>
    <w:basedOn w:val="Domylnaczcionkaakapitu"/>
    <w:link w:val="KBNgI"/>
    <w:rsid w:val="00FD55DF"/>
    <w:rPr>
      <w:rFonts w:ascii="Arial Narrow" w:hAnsi="Arial Narrow" w:cstheme="minorHAnsi"/>
      <w:b/>
      <w:sz w:val="22"/>
      <w:szCs w:val="22"/>
    </w:rPr>
  </w:style>
  <w:style w:type="paragraph" w:customStyle="1" w:styleId="KBNg11">
    <w:name w:val="KB Ng 1.1"/>
    <w:basedOn w:val="Normalny"/>
    <w:next w:val="Normalny"/>
    <w:link w:val="KBNg11Znak"/>
    <w:qFormat/>
    <w:rsid w:val="00F47A94"/>
    <w:pPr>
      <w:numPr>
        <w:ilvl w:val="1"/>
      </w:numPr>
      <w:overflowPunct w:val="0"/>
      <w:ind w:left="1066" w:hanging="357"/>
    </w:pPr>
    <w:rPr>
      <w:szCs w:val="28"/>
    </w:rPr>
  </w:style>
  <w:style w:type="character" w:customStyle="1" w:styleId="KBNg1Znak">
    <w:name w:val="KB Ng 1 Znak"/>
    <w:basedOn w:val="Domylnaczcionkaakapitu"/>
    <w:rsid w:val="00307828"/>
    <w:rPr>
      <w:rFonts w:ascii="Arial Narrow" w:eastAsia="HiddenHorzOCR" w:hAnsi="Arial Narrow" w:cstheme="minorHAnsi"/>
      <w:b/>
      <w:sz w:val="24"/>
      <w:szCs w:val="24"/>
      <w:u w:val="single"/>
    </w:rPr>
  </w:style>
  <w:style w:type="paragraph" w:customStyle="1" w:styleId="KBNg111">
    <w:name w:val="KB Ng 1.1.1"/>
    <w:basedOn w:val="KBNg11"/>
    <w:link w:val="KBNg111Znak"/>
    <w:qFormat/>
    <w:rsid w:val="00431ABA"/>
    <w:pPr>
      <w:numPr>
        <w:ilvl w:val="2"/>
      </w:numPr>
      <w:ind w:left="1066" w:hanging="357"/>
    </w:pPr>
    <w:rPr>
      <w:b/>
      <w:sz w:val="22"/>
    </w:rPr>
  </w:style>
  <w:style w:type="character" w:customStyle="1" w:styleId="KBNg11Znak">
    <w:name w:val="KB Ng 1.1 Znak"/>
    <w:basedOn w:val="AkapitzlistZnak"/>
    <w:link w:val="KBNg11"/>
    <w:rsid w:val="00F47A94"/>
    <w:rPr>
      <w:rFonts w:asciiTheme="minorHAnsi" w:eastAsia="HiddenHorzOCR" w:hAnsiTheme="minorHAnsi" w:cstheme="minorHAnsi"/>
      <w:sz w:val="24"/>
      <w:szCs w:val="28"/>
    </w:rPr>
  </w:style>
  <w:style w:type="paragraph" w:customStyle="1" w:styleId="KBT111">
    <w:name w:val="KB T 1.1.1"/>
    <w:basedOn w:val="Normalny"/>
    <w:next w:val="Normalny"/>
    <w:link w:val="KBT111Znak"/>
    <w:qFormat/>
    <w:rsid w:val="0007121B"/>
    <w:pPr>
      <w:spacing w:after="60"/>
      <w:ind w:left="708" w:firstLine="12"/>
    </w:pPr>
    <w:rPr>
      <w:rFonts w:asciiTheme="minorHAnsi" w:eastAsia="Trebuchet MS" w:hAnsiTheme="minorHAnsi" w:cstheme="minorHAnsi"/>
      <w:sz w:val="22"/>
      <w:szCs w:val="22"/>
    </w:rPr>
  </w:style>
  <w:style w:type="character" w:customStyle="1" w:styleId="KBNg111Znak">
    <w:name w:val="KB Ng 1.1.1 Znak"/>
    <w:basedOn w:val="KBNg11Znak"/>
    <w:link w:val="KBNg111"/>
    <w:rsid w:val="00431ABA"/>
    <w:rPr>
      <w:rFonts w:asciiTheme="minorHAnsi" w:eastAsia="HiddenHorzOCR" w:hAnsiTheme="minorHAnsi" w:cstheme="minorHAnsi"/>
      <w:b/>
      <w:sz w:val="22"/>
      <w:szCs w:val="28"/>
    </w:rPr>
  </w:style>
  <w:style w:type="paragraph" w:customStyle="1" w:styleId="kbT11">
    <w:name w:val="kb T 1.1"/>
    <w:basedOn w:val="Normalny"/>
    <w:next w:val="Normalny"/>
    <w:link w:val="kbT11Znak"/>
    <w:qFormat/>
    <w:rsid w:val="00CA09F7"/>
    <w:pPr>
      <w:spacing w:line="276" w:lineRule="auto"/>
      <w:ind w:left="360"/>
    </w:pPr>
    <w:rPr>
      <w:rFonts w:asciiTheme="minorHAnsi" w:hAnsiTheme="minorHAnsi" w:cstheme="minorHAnsi"/>
      <w:sz w:val="24"/>
      <w:szCs w:val="22"/>
    </w:rPr>
  </w:style>
  <w:style w:type="character" w:customStyle="1" w:styleId="KBT111Znak">
    <w:name w:val="KB T 1.1.1 Znak"/>
    <w:basedOn w:val="Domylnaczcionkaakapitu"/>
    <w:link w:val="KBT111"/>
    <w:rsid w:val="0007121B"/>
    <w:rPr>
      <w:rFonts w:asciiTheme="minorHAnsi" w:eastAsia="Trebuchet MS" w:hAnsiTheme="minorHAnsi" w:cstheme="minorHAnsi"/>
      <w:sz w:val="22"/>
      <w:szCs w:val="22"/>
    </w:rPr>
  </w:style>
  <w:style w:type="character" w:customStyle="1" w:styleId="kbT11Znak">
    <w:name w:val="kb T 1.1 Znak"/>
    <w:basedOn w:val="Domylnaczcionkaakapitu"/>
    <w:link w:val="kbT11"/>
    <w:rsid w:val="00CA09F7"/>
    <w:rPr>
      <w:rFonts w:asciiTheme="minorHAnsi" w:hAnsiTheme="minorHAnsi" w:cstheme="minorHAnsi"/>
      <w:sz w:val="24"/>
      <w:szCs w:val="22"/>
    </w:rPr>
  </w:style>
  <w:style w:type="character" w:customStyle="1" w:styleId="TekstpodstawowyZnak">
    <w:name w:val="Tekst podstawowy Znak"/>
    <w:aliases w:val="(F2) Znak,LOAN Znak"/>
    <w:link w:val="Tekstpodstawowy"/>
    <w:uiPriority w:val="99"/>
    <w:rsid w:val="00C93577"/>
    <w:rPr>
      <w:rFonts w:ascii="Arial Narrow" w:hAnsi="Arial Narrow"/>
      <w:sz w:val="22"/>
    </w:rPr>
  </w:style>
  <w:style w:type="character" w:customStyle="1" w:styleId="TekstpodstawowywcityZnak">
    <w:name w:val="Tekst podstawowy wcięty Znak"/>
    <w:link w:val="Tekstpodstawowywcity"/>
    <w:rsid w:val="00C93577"/>
    <w:rPr>
      <w:rFonts w:eastAsia="Arial Unicode MS"/>
      <w:sz w:val="22"/>
    </w:rPr>
  </w:style>
  <w:style w:type="character" w:customStyle="1" w:styleId="Tekstpodstawowy2Znak">
    <w:name w:val="Tekst podstawowy 2 Znak"/>
    <w:link w:val="Tekstpodstawowy2"/>
    <w:rsid w:val="00C93577"/>
  </w:style>
  <w:style w:type="paragraph" w:customStyle="1" w:styleId="Normal2">
    <w:name w:val="Normal 2"/>
    <w:basedOn w:val="Normalny"/>
    <w:rsid w:val="005E0860"/>
    <w:pPr>
      <w:spacing w:before="60"/>
      <w:ind w:left="1021"/>
    </w:pPr>
    <w:rPr>
      <w:rFonts w:ascii="Arial" w:eastAsiaTheme="minorHAnsi" w:hAnsi="Arial" w:cs="Arial"/>
      <w:lang w:eastAsia="en-US"/>
    </w:rPr>
  </w:style>
  <w:style w:type="paragraph" w:styleId="Tytu">
    <w:name w:val="Title"/>
    <w:basedOn w:val="Normalny"/>
    <w:link w:val="TytuZnak"/>
    <w:qFormat/>
    <w:rsid w:val="001F571B"/>
    <w:pPr>
      <w:jc w:val="center"/>
    </w:pPr>
    <w:rPr>
      <w:b/>
      <w:sz w:val="44"/>
    </w:rPr>
  </w:style>
  <w:style w:type="character" w:customStyle="1" w:styleId="TytuZnak">
    <w:name w:val="Tytuł Znak"/>
    <w:basedOn w:val="Domylnaczcionkaakapitu"/>
    <w:link w:val="Tytu"/>
    <w:rsid w:val="001F571B"/>
    <w:rPr>
      <w:b/>
      <w:sz w:val="44"/>
    </w:rPr>
  </w:style>
  <w:style w:type="paragraph" w:customStyle="1" w:styleId="Default">
    <w:name w:val="Default"/>
    <w:link w:val="DefaultChar"/>
    <w:rsid w:val="009F6E97"/>
    <w:pPr>
      <w:autoSpaceDE w:val="0"/>
      <w:autoSpaceDN w:val="0"/>
      <w:adjustRightInd w:val="0"/>
    </w:pPr>
    <w:rPr>
      <w:rFonts w:ascii="Arial" w:eastAsiaTheme="minorHAnsi" w:hAnsi="Arial" w:cs="Arial"/>
      <w:color w:val="000000"/>
      <w:sz w:val="24"/>
      <w:szCs w:val="24"/>
      <w:lang w:eastAsia="en-US"/>
    </w:rPr>
  </w:style>
  <w:style w:type="paragraph" w:customStyle="1" w:styleId="pkt">
    <w:name w:val="pkt"/>
    <w:basedOn w:val="Normalny"/>
    <w:rsid w:val="00DA199D"/>
    <w:pPr>
      <w:spacing w:before="60" w:after="60"/>
      <w:ind w:left="851" w:hanging="295"/>
    </w:pPr>
    <w:rPr>
      <w:sz w:val="24"/>
    </w:rPr>
  </w:style>
  <w:style w:type="paragraph" w:customStyle="1" w:styleId="tabela">
    <w:name w:val="tabela"/>
    <w:basedOn w:val="Normalny"/>
    <w:rsid w:val="0037549C"/>
    <w:pPr>
      <w:spacing w:before="60" w:after="60"/>
    </w:pPr>
    <w:rPr>
      <w:rFonts w:ascii="Calibri" w:eastAsiaTheme="minorHAnsi" w:hAnsi="Calibri"/>
      <w:sz w:val="18"/>
      <w:szCs w:val="18"/>
    </w:rPr>
  </w:style>
  <w:style w:type="paragraph" w:customStyle="1" w:styleId="tekst">
    <w:name w:val="tekst"/>
    <w:basedOn w:val="Normalny"/>
    <w:rsid w:val="00AE411C"/>
    <w:pPr>
      <w:suppressLineNumbers/>
      <w:spacing w:before="60" w:after="60"/>
    </w:pPr>
    <w:rPr>
      <w:sz w:val="24"/>
    </w:rPr>
  </w:style>
  <w:style w:type="paragraph" w:customStyle="1" w:styleId="Zwykytekst1">
    <w:name w:val="Zwykły tekst1"/>
    <w:basedOn w:val="Normalny"/>
    <w:rsid w:val="007C2AE4"/>
    <w:pPr>
      <w:suppressAutoHyphens/>
      <w:autoSpaceDE w:val="0"/>
    </w:pPr>
    <w:rPr>
      <w:rFonts w:ascii="Courier New" w:hAnsi="Courier New" w:cs="Courier New"/>
      <w:lang w:eastAsia="ar-SA"/>
    </w:rPr>
  </w:style>
  <w:style w:type="paragraph" w:customStyle="1" w:styleId="nazwazagadnienia">
    <w:name w:val="nazwa zagadnienia"/>
    <w:basedOn w:val="Akapitzlist"/>
    <w:qFormat/>
    <w:rsid w:val="00354F02"/>
    <w:pPr>
      <w:widowControl w:val="0"/>
      <w:numPr>
        <w:ilvl w:val="2"/>
        <w:numId w:val="10"/>
      </w:numPr>
      <w:autoSpaceDE w:val="0"/>
      <w:autoSpaceDN w:val="0"/>
      <w:adjustRightInd w:val="0"/>
      <w:spacing w:line="288" w:lineRule="auto"/>
      <w:contextualSpacing w:val="0"/>
    </w:pPr>
    <w:rPr>
      <w:rFonts w:ascii="Verdana" w:hAnsi="Verdana" w:cs="Arial"/>
      <w:bCs/>
      <w:i/>
      <w:sz w:val="22"/>
      <w:u w:val="single"/>
      <w:lang w:eastAsia="en-US"/>
    </w:rPr>
  </w:style>
  <w:style w:type="paragraph" w:customStyle="1" w:styleId="opiszagadnienia">
    <w:name w:val="opis zagadnienia"/>
    <w:basedOn w:val="Akapitzlist"/>
    <w:qFormat/>
    <w:rsid w:val="00354F02"/>
    <w:pPr>
      <w:widowControl w:val="0"/>
      <w:numPr>
        <w:ilvl w:val="3"/>
        <w:numId w:val="10"/>
      </w:numPr>
      <w:autoSpaceDE w:val="0"/>
      <w:autoSpaceDN w:val="0"/>
      <w:adjustRightInd w:val="0"/>
      <w:spacing w:line="288" w:lineRule="auto"/>
      <w:contextualSpacing w:val="0"/>
    </w:pPr>
    <w:rPr>
      <w:rFonts w:ascii="Verdana" w:hAnsi="Verdana" w:cs="Arial"/>
      <w:bCs/>
      <w:sz w:val="24"/>
      <w:lang w:eastAsia="en-US"/>
    </w:rPr>
  </w:style>
  <w:style w:type="paragraph" w:customStyle="1" w:styleId="Nazwausug">
    <w:name w:val="Nazwa usług"/>
    <w:basedOn w:val="Akapitzlist"/>
    <w:qFormat/>
    <w:rsid w:val="00354F02"/>
    <w:pPr>
      <w:widowControl w:val="0"/>
      <w:numPr>
        <w:ilvl w:val="1"/>
        <w:numId w:val="10"/>
      </w:numPr>
      <w:autoSpaceDE w:val="0"/>
      <w:autoSpaceDN w:val="0"/>
      <w:adjustRightInd w:val="0"/>
      <w:spacing w:line="288" w:lineRule="auto"/>
      <w:contextualSpacing w:val="0"/>
    </w:pPr>
    <w:rPr>
      <w:rFonts w:ascii="Verdana" w:hAnsi="Verdana" w:cs="Arial"/>
      <w:bCs/>
      <w:sz w:val="24"/>
      <w:u w:val="single"/>
      <w:lang w:eastAsia="en-US"/>
    </w:rPr>
  </w:style>
  <w:style w:type="paragraph" w:customStyle="1" w:styleId="Tekstpodstawowy21">
    <w:name w:val="Tekst podstawowy 21"/>
    <w:basedOn w:val="Normalny"/>
    <w:rsid w:val="00E8617C"/>
    <w:pPr>
      <w:suppressAutoHyphens/>
      <w:spacing w:before="0" w:after="0"/>
      <w:ind w:left="567" w:hanging="567"/>
    </w:pPr>
    <w:rPr>
      <w:sz w:val="24"/>
      <w:lang w:eastAsia="ar-SA"/>
    </w:rPr>
  </w:style>
  <w:style w:type="character" w:customStyle="1" w:styleId="Nagwek8Znak">
    <w:name w:val="Nagłówek 8 Znak"/>
    <w:basedOn w:val="Domylnaczcionkaakapitu"/>
    <w:link w:val="Nagwek8"/>
    <w:rsid w:val="00262B30"/>
    <w:rPr>
      <w:b/>
      <w:sz w:val="22"/>
      <w:lang w:eastAsia="ar-SA"/>
    </w:rPr>
  </w:style>
  <w:style w:type="character" w:customStyle="1" w:styleId="Nagwek1Znak">
    <w:name w:val="Nagłówek 1 Znak"/>
    <w:basedOn w:val="Domylnaczcionkaakapitu"/>
    <w:link w:val="Nagwek1"/>
    <w:rsid w:val="00583F2B"/>
    <w:rPr>
      <w:rFonts w:ascii="Arial Narrow" w:hAnsi="Arial Narrow" w:cstheme="minorHAnsi"/>
      <w:b/>
      <w:sz w:val="22"/>
      <w:szCs w:val="22"/>
    </w:rPr>
  </w:style>
  <w:style w:type="character" w:customStyle="1" w:styleId="Nagwek6Znak">
    <w:name w:val="Nagłówek 6 Znak"/>
    <w:basedOn w:val="Domylnaczcionkaakapitu"/>
    <w:link w:val="Nagwek6"/>
    <w:rsid w:val="00262B30"/>
    <w:rPr>
      <w:b/>
      <w:sz w:val="22"/>
    </w:rPr>
  </w:style>
  <w:style w:type="character" w:customStyle="1" w:styleId="Nagwek7Znak">
    <w:name w:val="Nagłówek 7 Znak"/>
    <w:basedOn w:val="Domylnaczcionkaakapitu"/>
    <w:link w:val="Nagwek7"/>
    <w:rsid w:val="00262B30"/>
    <w:rPr>
      <w:b/>
      <w:sz w:val="22"/>
    </w:rPr>
  </w:style>
  <w:style w:type="character" w:customStyle="1" w:styleId="WW8Num8z2">
    <w:name w:val="WW8Num8z2"/>
    <w:rsid w:val="00262B30"/>
    <w:rPr>
      <w:rFonts w:ascii="Symbol" w:hAnsi="Symbol"/>
    </w:rPr>
  </w:style>
  <w:style w:type="character" w:customStyle="1" w:styleId="WW8Num30z0">
    <w:name w:val="WW8Num30z0"/>
    <w:rsid w:val="00262B30"/>
    <w:rPr>
      <w:rFonts w:cs="Times New Roman"/>
    </w:rPr>
  </w:style>
  <w:style w:type="character" w:customStyle="1" w:styleId="WW8Num31z0">
    <w:name w:val="WW8Num31z0"/>
    <w:rsid w:val="00262B30"/>
    <w:rPr>
      <w:rFonts w:cs="Times New Roman"/>
    </w:rPr>
  </w:style>
  <w:style w:type="character" w:customStyle="1" w:styleId="Domylnaczcionkaakapitu4">
    <w:name w:val="Domyślna czcionka akapitu4"/>
    <w:rsid w:val="00262B30"/>
  </w:style>
  <w:style w:type="character" w:customStyle="1" w:styleId="Domylnaczcionkaakapitu3">
    <w:name w:val="Domyślna czcionka akapitu3"/>
    <w:rsid w:val="00262B30"/>
  </w:style>
  <w:style w:type="character" w:customStyle="1" w:styleId="Absatz-Standardschriftart">
    <w:name w:val="Absatz-Standardschriftart"/>
    <w:rsid w:val="00262B30"/>
  </w:style>
  <w:style w:type="character" w:customStyle="1" w:styleId="Domylnaczcionkaakapitu2">
    <w:name w:val="Domyślna czcionka akapitu2"/>
    <w:rsid w:val="00262B30"/>
  </w:style>
  <w:style w:type="character" w:customStyle="1" w:styleId="WW-Absatz-Standardschriftart">
    <w:name w:val="WW-Absatz-Standardschriftart"/>
    <w:rsid w:val="00262B30"/>
  </w:style>
  <w:style w:type="character" w:customStyle="1" w:styleId="WW8Num2z0">
    <w:name w:val="WW8Num2z0"/>
    <w:rsid w:val="00262B30"/>
    <w:rPr>
      <w:rFonts w:cs="Times New Roman"/>
    </w:rPr>
  </w:style>
  <w:style w:type="character" w:customStyle="1" w:styleId="WW8Num10z2">
    <w:name w:val="WW8Num10z2"/>
    <w:rsid w:val="00262B30"/>
    <w:rPr>
      <w:rFonts w:ascii="Symbol" w:hAnsi="Symbol"/>
    </w:rPr>
  </w:style>
  <w:style w:type="character" w:customStyle="1" w:styleId="WW8Num19z0">
    <w:name w:val="WW8Num19z0"/>
    <w:rsid w:val="00262B30"/>
    <w:rPr>
      <w:rFonts w:ascii="Symbol" w:hAnsi="Symbol"/>
    </w:rPr>
  </w:style>
  <w:style w:type="character" w:customStyle="1" w:styleId="WW8Num19z1">
    <w:name w:val="WW8Num19z1"/>
    <w:rsid w:val="00262B30"/>
    <w:rPr>
      <w:rFonts w:ascii="Courier New" w:hAnsi="Courier New" w:cs="Courier New"/>
    </w:rPr>
  </w:style>
  <w:style w:type="character" w:customStyle="1" w:styleId="WW8Num19z2">
    <w:name w:val="WW8Num19z2"/>
    <w:rsid w:val="00262B30"/>
    <w:rPr>
      <w:rFonts w:ascii="Wingdings" w:hAnsi="Wingdings"/>
    </w:rPr>
  </w:style>
  <w:style w:type="character" w:customStyle="1" w:styleId="WW8NumSt19z0">
    <w:name w:val="WW8NumSt19z0"/>
    <w:rsid w:val="00262B30"/>
    <w:rPr>
      <w:rFonts w:ascii="Symbol" w:hAnsi="Symbol"/>
    </w:rPr>
  </w:style>
  <w:style w:type="character" w:customStyle="1" w:styleId="Domylnaczcionkaakapitu1">
    <w:name w:val="Domyślna czcionka akapitu1"/>
    <w:rsid w:val="00262B30"/>
  </w:style>
  <w:style w:type="character" w:customStyle="1" w:styleId="Odwoaniedokomentarza1">
    <w:name w:val="Odwołanie do komentarza1"/>
    <w:rsid w:val="00262B30"/>
    <w:rPr>
      <w:sz w:val="16"/>
      <w:szCs w:val="16"/>
    </w:rPr>
  </w:style>
  <w:style w:type="character" w:customStyle="1" w:styleId="Tekstpodstawowy3Znak">
    <w:name w:val="Tekst podstawowy 3 Znak"/>
    <w:rsid w:val="00262B30"/>
    <w:rPr>
      <w:rFonts w:ascii="Arial" w:hAnsi="Arial"/>
      <w:sz w:val="16"/>
      <w:szCs w:val="16"/>
    </w:rPr>
  </w:style>
  <w:style w:type="character" w:customStyle="1" w:styleId="PodtytuZnak">
    <w:name w:val="Podtytuł Znak"/>
    <w:rsid w:val="00262B30"/>
    <w:rPr>
      <w:b/>
      <w:sz w:val="24"/>
    </w:rPr>
  </w:style>
  <w:style w:type="character" w:customStyle="1" w:styleId="Znakinumeracji">
    <w:name w:val="Znaki numeracji"/>
    <w:rsid w:val="00262B30"/>
  </w:style>
  <w:style w:type="character" w:customStyle="1" w:styleId="Odwoaniedokomentarza2">
    <w:name w:val="Odwołanie do komentarza2"/>
    <w:rsid w:val="00262B30"/>
    <w:rPr>
      <w:sz w:val="16"/>
      <w:szCs w:val="16"/>
    </w:rPr>
  </w:style>
  <w:style w:type="character" w:customStyle="1" w:styleId="TekstkomentarzaZnak1">
    <w:name w:val="Tekst komentarza Znak1"/>
    <w:rsid w:val="00262B30"/>
    <w:rPr>
      <w:rFonts w:ascii="Arial" w:hAnsi="Arial"/>
    </w:rPr>
  </w:style>
  <w:style w:type="character" w:customStyle="1" w:styleId="Odwoaniedokomentarza3">
    <w:name w:val="Odwołanie do komentarza3"/>
    <w:rsid w:val="00262B30"/>
    <w:rPr>
      <w:sz w:val="16"/>
      <w:szCs w:val="16"/>
    </w:rPr>
  </w:style>
  <w:style w:type="character" w:customStyle="1" w:styleId="TekstkomentarzaZnak2">
    <w:name w:val="Tekst komentarza Znak2"/>
    <w:rsid w:val="00262B30"/>
    <w:rPr>
      <w:rFonts w:ascii="Arial" w:hAnsi="Arial"/>
    </w:rPr>
  </w:style>
  <w:style w:type="character" w:customStyle="1" w:styleId="CharStyle9">
    <w:name w:val="Char Style 9"/>
    <w:rsid w:val="00262B30"/>
    <w:rPr>
      <w:rFonts w:ascii="Arial" w:hAnsi="Arial" w:cs="Arial"/>
      <w:shd w:val="clear" w:color="auto" w:fill="FFFFFF"/>
    </w:rPr>
  </w:style>
  <w:style w:type="paragraph" w:customStyle="1" w:styleId="Nagwek40">
    <w:name w:val="Nagłówek4"/>
    <w:basedOn w:val="Normalny"/>
    <w:next w:val="Tekstpodstawowy"/>
    <w:rsid w:val="00262B30"/>
    <w:pPr>
      <w:keepNext/>
      <w:suppressAutoHyphens/>
      <w:spacing w:before="240" w:line="360" w:lineRule="auto"/>
      <w:ind w:left="0" w:firstLine="0"/>
    </w:pPr>
    <w:rPr>
      <w:rFonts w:ascii="Arial" w:eastAsia="Microsoft YaHei" w:hAnsi="Arial" w:cs="Mangal"/>
      <w:sz w:val="28"/>
      <w:szCs w:val="28"/>
      <w:lang w:eastAsia="ar-SA"/>
    </w:rPr>
  </w:style>
  <w:style w:type="paragraph" w:styleId="Lista">
    <w:name w:val="List"/>
    <w:basedOn w:val="Tekstpodstawowy"/>
    <w:rsid w:val="00262B30"/>
    <w:pPr>
      <w:suppressAutoHyphens/>
      <w:spacing w:before="0" w:after="0"/>
      <w:ind w:left="0" w:firstLine="0"/>
    </w:pPr>
    <w:rPr>
      <w:rFonts w:ascii="Times New Roman" w:hAnsi="Times New Roman" w:cs="Mangal"/>
      <w:sz w:val="24"/>
      <w:lang w:eastAsia="ar-SA"/>
    </w:rPr>
  </w:style>
  <w:style w:type="paragraph" w:customStyle="1" w:styleId="Podpis4">
    <w:name w:val="Podpis4"/>
    <w:basedOn w:val="Normalny"/>
    <w:rsid w:val="00262B30"/>
    <w:pPr>
      <w:suppressLineNumbers/>
      <w:suppressAutoHyphens/>
      <w:spacing w:line="360" w:lineRule="auto"/>
      <w:ind w:left="0" w:firstLine="0"/>
    </w:pPr>
    <w:rPr>
      <w:rFonts w:ascii="Arial" w:hAnsi="Arial" w:cs="Mangal"/>
      <w:i/>
      <w:iCs/>
      <w:sz w:val="24"/>
      <w:szCs w:val="24"/>
      <w:lang w:eastAsia="ar-SA"/>
    </w:rPr>
  </w:style>
  <w:style w:type="paragraph" w:customStyle="1" w:styleId="Indeks">
    <w:name w:val="Indeks"/>
    <w:basedOn w:val="Normalny"/>
    <w:rsid w:val="00262B30"/>
    <w:pPr>
      <w:suppressLineNumbers/>
      <w:suppressAutoHyphens/>
      <w:spacing w:before="0" w:after="0" w:line="360" w:lineRule="auto"/>
      <w:ind w:left="0" w:firstLine="0"/>
    </w:pPr>
    <w:rPr>
      <w:rFonts w:ascii="Arial" w:hAnsi="Arial" w:cs="Mangal"/>
      <w:sz w:val="22"/>
      <w:lang w:eastAsia="ar-SA"/>
    </w:rPr>
  </w:style>
  <w:style w:type="paragraph" w:customStyle="1" w:styleId="Nagwek30">
    <w:name w:val="Nagłówek3"/>
    <w:basedOn w:val="Normalny"/>
    <w:next w:val="Tekstpodstawowy"/>
    <w:rsid w:val="00262B30"/>
    <w:pPr>
      <w:keepNext/>
      <w:suppressAutoHyphens/>
      <w:spacing w:before="240" w:line="360" w:lineRule="auto"/>
      <w:ind w:left="0" w:firstLine="0"/>
    </w:pPr>
    <w:rPr>
      <w:rFonts w:ascii="Arial" w:eastAsia="Microsoft YaHei" w:hAnsi="Arial" w:cs="Mangal"/>
      <w:sz w:val="28"/>
      <w:szCs w:val="28"/>
      <w:lang w:eastAsia="ar-SA"/>
    </w:rPr>
  </w:style>
  <w:style w:type="paragraph" w:customStyle="1" w:styleId="Podpis3">
    <w:name w:val="Podpis3"/>
    <w:basedOn w:val="Normalny"/>
    <w:rsid w:val="00262B30"/>
    <w:pPr>
      <w:suppressLineNumbers/>
      <w:suppressAutoHyphens/>
      <w:spacing w:line="360" w:lineRule="auto"/>
      <w:ind w:left="0" w:firstLine="0"/>
    </w:pPr>
    <w:rPr>
      <w:rFonts w:ascii="Arial" w:hAnsi="Arial" w:cs="Mangal"/>
      <w:i/>
      <w:iCs/>
      <w:sz w:val="24"/>
      <w:szCs w:val="24"/>
      <w:lang w:eastAsia="ar-SA"/>
    </w:rPr>
  </w:style>
  <w:style w:type="paragraph" w:customStyle="1" w:styleId="Nagwek20">
    <w:name w:val="Nagłówek2"/>
    <w:basedOn w:val="Normalny"/>
    <w:next w:val="Tekstpodstawowy"/>
    <w:rsid w:val="00262B30"/>
    <w:pPr>
      <w:keepNext/>
      <w:suppressAutoHyphens/>
      <w:spacing w:before="240" w:line="360" w:lineRule="auto"/>
      <w:ind w:left="0" w:firstLine="0"/>
    </w:pPr>
    <w:rPr>
      <w:rFonts w:ascii="Arial" w:eastAsia="Microsoft YaHei" w:hAnsi="Arial" w:cs="Mangal"/>
      <w:sz w:val="28"/>
      <w:szCs w:val="28"/>
      <w:lang w:eastAsia="ar-SA"/>
    </w:rPr>
  </w:style>
  <w:style w:type="paragraph" w:customStyle="1" w:styleId="Podpis2">
    <w:name w:val="Podpis2"/>
    <w:basedOn w:val="Normalny"/>
    <w:rsid w:val="00262B30"/>
    <w:pPr>
      <w:suppressLineNumbers/>
      <w:suppressAutoHyphens/>
      <w:spacing w:line="360" w:lineRule="auto"/>
      <w:ind w:left="0" w:firstLine="0"/>
    </w:pPr>
    <w:rPr>
      <w:rFonts w:ascii="Arial" w:hAnsi="Arial" w:cs="Mangal"/>
      <w:i/>
      <w:iCs/>
      <w:sz w:val="24"/>
      <w:szCs w:val="24"/>
      <w:lang w:eastAsia="ar-SA"/>
    </w:rPr>
  </w:style>
  <w:style w:type="paragraph" w:customStyle="1" w:styleId="Nagwek10">
    <w:name w:val="Nagłówek1"/>
    <w:basedOn w:val="Normalny"/>
    <w:next w:val="Tekstpodstawowy"/>
    <w:rsid w:val="00262B30"/>
    <w:pPr>
      <w:keepNext/>
      <w:suppressAutoHyphens/>
      <w:spacing w:before="240" w:line="360" w:lineRule="auto"/>
      <w:ind w:left="0" w:firstLine="0"/>
    </w:pPr>
    <w:rPr>
      <w:rFonts w:ascii="Arial" w:eastAsia="Microsoft YaHei" w:hAnsi="Arial" w:cs="Mangal"/>
      <w:sz w:val="28"/>
      <w:szCs w:val="28"/>
      <w:lang w:eastAsia="ar-SA"/>
    </w:rPr>
  </w:style>
  <w:style w:type="paragraph" w:customStyle="1" w:styleId="Podpis1">
    <w:name w:val="Podpis1"/>
    <w:basedOn w:val="Normalny"/>
    <w:rsid w:val="00262B30"/>
    <w:pPr>
      <w:suppressLineNumbers/>
      <w:suppressAutoHyphens/>
      <w:spacing w:line="360" w:lineRule="auto"/>
      <w:ind w:left="0" w:firstLine="0"/>
    </w:pPr>
    <w:rPr>
      <w:rFonts w:ascii="Arial" w:hAnsi="Arial" w:cs="Mangal"/>
      <w:i/>
      <w:iCs/>
      <w:sz w:val="24"/>
      <w:szCs w:val="24"/>
      <w:lang w:eastAsia="ar-SA"/>
    </w:rPr>
  </w:style>
  <w:style w:type="paragraph" w:customStyle="1" w:styleId="Numerparagrafu">
    <w:name w:val="Numer paragrafu"/>
    <w:basedOn w:val="Normalny"/>
    <w:rsid w:val="00262B30"/>
    <w:pPr>
      <w:numPr>
        <w:numId w:val="12"/>
      </w:numPr>
      <w:suppressAutoHyphens/>
      <w:spacing w:before="0" w:after="0" w:line="360" w:lineRule="auto"/>
      <w:ind w:left="357" w:hanging="357"/>
      <w:jc w:val="center"/>
    </w:pPr>
    <w:rPr>
      <w:rFonts w:ascii="Arial" w:hAnsi="Arial"/>
      <w:b/>
      <w:sz w:val="22"/>
      <w:lang w:eastAsia="ar-SA"/>
    </w:rPr>
  </w:style>
  <w:style w:type="paragraph" w:styleId="Podtytu">
    <w:name w:val="Subtitle"/>
    <w:basedOn w:val="Normalny"/>
    <w:next w:val="Tekstpodstawowy"/>
    <w:link w:val="PodtytuZnak1"/>
    <w:qFormat/>
    <w:rsid w:val="00262B30"/>
    <w:pPr>
      <w:suppressAutoHyphens/>
      <w:spacing w:before="0" w:after="0"/>
      <w:ind w:left="397" w:firstLine="0"/>
    </w:pPr>
    <w:rPr>
      <w:b/>
      <w:sz w:val="24"/>
      <w:lang w:eastAsia="ar-SA"/>
    </w:rPr>
  </w:style>
  <w:style w:type="character" w:customStyle="1" w:styleId="PodtytuZnak1">
    <w:name w:val="Podtytuł Znak1"/>
    <w:basedOn w:val="Domylnaczcionkaakapitu"/>
    <w:link w:val="Podtytu"/>
    <w:rsid w:val="00262B30"/>
    <w:rPr>
      <w:b/>
      <w:sz w:val="24"/>
      <w:lang w:eastAsia="ar-SA"/>
    </w:rPr>
  </w:style>
  <w:style w:type="paragraph" w:customStyle="1" w:styleId="Text">
    <w:name w:val="Text"/>
    <w:basedOn w:val="Normalny"/>
    <w:rsid w:val="00262B30"/>
    <w:pPr>
      <w:suppressAutoHyphens/>
      <w:spacing w:before="0" w:after="0" w:line="360" w:lineRule="auto"/>
      <w:ind w:left="2552" w:firstLine="0"/>
    </w:pPr>
    <w:rPr>
      <w:rFonts w:ascii="Arial" w:hAnsi="Arial"/>
      <w:sz w:val="22"/>
      <w:lang w:val="en-GB" w:eastAsia="ar-SA"/>
    </w:rPr>
  </w:style>
  <w:style w:type="paragraph" w:customStyle="1" w:styleId="numerumowy">
    <w:name w:val="numer umowy"/>
    <w:basedOn w:val="Normalny"/>
    <w:rsid w:val="00262B30"/>
    <w:pPr>
      <w:suppressAutoHyphens/>
      <w:spacing w:before="0" w:after="0" w:line="360" w:lineRule="auto"/>
      <w:ind w:left="0" w:firstLine="0"/>
      <w:jc w:val="center"/>
    </w:pPr>
    <w:rPr>
      <w:rFonts w:ascii="Arial" w:hAnsi="Arial"/>
      <w:b/>
      <w:sz w:val="22"/>
      <w:lang w:eastAsia="ar-SA"/>
    </w:rPr>
  </w:style>
  <w:style w:type="paragraph" w:customStyle="1" w:styleId="Tytuparagrafu">
    <w:name w:val="Tytuł paragrafu"/>
    <w:basedOn w:val="Nagwek7"/>
    <w:rsid w:val="00262B30"/>
    <w:pPr>
      <w:tabs>
        <w:tab w:val="clear" w:pos="720"/>
      </w:tabs>
      <w:suppressAutoHyphens/>
      <w:autoSpaceDE/>
      <w:autoSpaceDN/>
      <w:adjustRightInd/>
      <w:spacing w:before="0" w:after="0" w:line="360" w:lineRule="auto"/>
      <w:ind w:left="0" w:firstLine="0"/>
      <w:jc w:val="center"/>
    </w:pPr>
    <w:rPr>
      <w:rFonts w:ascii="Arial" w:hAnsi="Arial"/>
      <w:lang w:eastAsia="ar-SA"/>
    </w:rPr>
  </w:style>
  <w:style w:type="paragraph" w:customStyle="1" w:styleId="UstpwWartoUmowy">
    <w:name w:val="Ustęp w § Wartość Umowy"/>
    <w:basedOn w:val="Normalny"/>
    <w:rsid w:val="00262B30"/>
    <w:pPr>
      <w:numPr>
        <w:numId w:val="15"/>
      </w:numPr>
      <w:suppressAutoHyphens/>
      <w:spacing w:before="0" w:after="0" w:line="360" w:lineRule="auto"/>
    </w:pPr>
    <w:rPr>
      <w:rFonts w:ascii="Arial" w:hAnsi="Arial"/>
      <w:sz w:val="22"/>
      <w:lang w:eastAsia="ar-SA"/>
    </w:rPr>
  </w:style>
  <w:style w:type="paragraph" w:customStyle="1" w:styleId="UstpwWydanieiodebranie">
    <w:name w:val="Ustęp w § Wydanie i odebranie"/>
    <w:basedOn w:val="Normalny"/>
    <w:rsid w:val="00262B30"/>
    <w:pPr>
      <w:numPr>
        <w:numId w:val="22"/>
      </w:numPr>
      <w:suppressAutoHyphens/>
      <w:spacing w:before="0" w:after="0" w:line="360" w:lineRule="auto"/>
    </w:pPr>
    <w:rPr>
      <w:rFonts w:ascii="Arial" w:hAnsi="Arial"/>
      <w:sz w:val="22"/>
      <w:lang w:eastAsia="ar-SA"/>
    </w:rPr>
  </w:style>
  <w:style w:type="paragraph" w:customStyle="1" w:styleId="UstpwWarunkipatnoci">
    <w:name w:val="Ustęp w § Warunki płatności"/>
    <w:basedOn w:val="Normalny"/>
    <w:rsid w:val="00262B30"/>
    <w:pPr>
      <w:numPr>
        <w:numId w:val="18"/>
      </w:numPr>
      <w:suppressAutoHyphens/>
      <w:spacing w:before="0" w:after="0" w:line="360" w:lineRule="auto"/>
    </w:pPr>
    <w:rPr>
      <w:rFonts w:ascii="Arial" w:hAnsi="Arial"/>
      <w:sz w:val="22"/>
      <w:lang w:eastAsia="ar-SA"/>
    </w:rPr>
  </w:style>
  <w:style w:type="paragraph" w:customStyle="1" w:styleId="UstpwGwarancjajakoci">
    <w:name w:val="Ustęp w § Gwarancja jakości"/>
    <w:basedOn w:val="Normalny"/>
    <w:rsid w:val="00262B30"/>
    <w:pPr>
      <w:numPr>
        <w:numId w:val="19"/>
      </w:numPr>
      <w:suppressAutoHyphens/>
      <w:spacing w:before="0" w:after="0" w:line="360" w:lineRule="auto"/>
    </w:pPr>
    <w:rPr>
      <w:rFonts w:ascii="Arial" w:hAnsi="Arial"/>
      <w:sz w:val="22"/>
      <w:lang w:eastAsia="ar-SA"/>
    </w:rPr>
  </w:style>
  <w:style w:type="paragraph" w:customStyle="1" w:styleId="UstpwPrawaautorskie1">
    <w:name w:val="Ustęp w § Prawa autorskie (1)"/>
    <w:basedOn w:val="Normalny"/>
    <w:rsid w:val="00262B30"/>
    <w:pPr>
      <w:numPr>
        <w:numId w:val="11"/>
      </w:numPr>
      <w:tabs>
        <w:tab w:val="left" w:pos="709"/>
      </w:tabs>
      <w:suppressAutoHyphens/>
      <w:spacing w:before="0" w:after="0" w:line="360" w:lineRule="auto"/>
    </w:pPr>
    <w:rPr>
      <w:rFonts w:ascii="Arial" w:hAnsi="Arial"/>
      <w:sz w:val="22"/>
      <w:lang w:eastAsia="ar-SA"/>
    </w:rPr>
  </w:style>
  <w:style w:type="paragraph" w:customStyle="1" w:styleId="UstpwPrawaautorskie2">
    <w:name w:val="Ustęp w § Prawa autorskie (2)"/>
    <w:basedOn w:val="Normalny"/>
    <w:rsid w:val="00262B30"/>
    <w:pPr>
      <w:numPr>
        <w:numId w:val="21"/>
      </w:numPr>
      <w:tabs>
        <w:tab w:val="left" w:pos="709"/>
      </w:tabs>
      <w:suppressAutoHyphens/>
      <w:spacing w:before="0" w:after="0" w:line="360" w:lineRule="auto"/>
    </w:pPr>
    <w:rPr>
      <w:rFonts w:ascii="Arial" w:hAnsi="Arial"/>
      <w:sz w:val="22"/>
      <w:lang w:eastAsia="ar-SA"/>
    </w:rPr>
  </w:style>
  <w:style w:type="paragraph" w:customStyle="1" w:styleId="UstpwKaryumowne">
    <w:name w:val="Ustęp w § Kary umowne"/>
    <w:basedOn w:val="Normalny"/>
    <w:rsid w:val="00262B30"/>
    <w:pPr>
      <w:numPr>
        <w:numId w:val="14"/>
      </w:numPr>
      <w:suppressAutoHyphens/>
      <w:spacing w:before="0" w:after="0" w:line="360" w:lineRule="auto"/>
    </w:pPr>
    <w:rPr>
      <w:rFonts w:ascii="Arial" w:hAnsi="Arial"/>
      <w:sz w:val="22"/>
      <w:lang w:eastAsia="ar-SA"/>
    </w:rPr>
  </w:style>
  <w:style w:type="paragraph" w:customStyle="1" w:styleId="UstpwGDW">
    <w:name w:val="Ustęp w § GDW"/>
    <w:basedOn w:val="Normalny"/>
    <w:rsid w:val="00262B30"/>
    <w:pPr>
      <w:numPr>
        <w:numId w:val="20"/>
      </w:numPr>
      <w:suppressAutoHyphens/>
      <w:spacing w:before="0" w:after="0" w:line="360" w:lineRule="auto"/>
    </w:pPr>
    <w:rPr>
      <w:rFonts w:ascii="Arial" w:hAnsi="Arial"/>
      <w:sz w:val="22"/>
      <w:lang w:eastAsia="ar-SA"/>
    </w:rPr>
  </w:style>
  <w:style w:type="paragraph" w:customStyle="1" w:styleId="UstpwPoufno">
    <w:name w:val="Ustęp w § Poufność"/>
    <w:basedOn w:val="Normalny"/>
    <w:rsid w:val="00262B30"/>
    <w:pPr>
      <w:numPr>
        <w:numId w:val="13"/>
      </w:numPr>
      <w:suppressAutoHyphens/>
      <w:spacing w:before="0" w:after="0" w:line="360" w:lineRule="auto"/>
    </w:pPr>
    <w:rPr>
      <w:rFonts w:ascii="Arial" w:hAnsi="Arial"/>
      <w:sz w:val="22"/>
      <w:lang w:eastAsia="ar-SA"/>
    </w:rPr>
  </w:style>
  <w:style w:type="paragraph" w:customStyle="1" w:styleId="UstpwPostanowieniakocowe">
    <w:name w:val="Ustęp w § Postanowienia końcowe"/>
    <w:basedOn w:val="Normalny"/>
    <w:rsid w:val="00262B30"/>
    <w:pPr>
      <w:numPr>
        <w:numId w:val="23"/>
      </w:numPr>
      <w:tabs>
        <w:tab w:val="left" w:pos="709"/>
      </w:tabs>
      <w:suppressAutoHyphens/>
      <w:spacing w:before="0" w:after="0" w:line="360" w:lineRule="auto"/>
    </w:pPr>
    <w:rPr>
      <w:rFonts w:ascii="Arial" w:hAnsi="Arial"/>
      <w:sz w:val="22"/>
      <w:lang w:eastAsia="ar-SA"/>
    </w:rPr>
  </w:style>
  <w:style w:type="character" w:customStyle="1" w:styleId="StopkaZnak1">
    <w:name w:val="Stopka Znak1"/>
    <w:basedOn w:val="Domylnaczcionkaakapitu"/>
    <w:rsid w:val="00262B30"/>
    <w:rPr>
      <w:rFonts w:ascii="Arial" w:eastAsia="Times New Roman" w:hAnsi="Arial" w:cs="Times New Roman"/>
      <w:szCs w:val="20"/>
      <w:lang w:eastAsia="ar-SA"/>
    </w:rPr>
  </w:style>
  <w:style w:type="paragraph" w:customStyle="1" w:styleId="Standardowypogrubiony">
    <w:name w:val="Standardowy pogrubiony"/>
    <w:basedOn w:val="Normalny"/>
    <w:rsid w:val="00262B30"/>
    <w:pPr>
      <w:suppressAutoHyphens/>
      <w:spacing w:before="0" w:after="0" w:line="360" w:lineRule="auto"/>
      <w:ind w:left="0" w:firstLine="0"/>
    </w:pPr>
    <w:rPr>
      <w:rFonts w:ascii="Arial" w:hAnsi="Arial"/>
      <w:b/>
      <w:sz w:val="22"/>
      <w:lang w:eastAsia="ar-SA"/>
    </w:rPr>
  </w:style>
  <w:style w:type="paragraph" w:customStyle="1" w:styleId="UstpwDefinicje">
    <w:name w:val="Ustęp w § Definicje"/>
    <w:basedOn w:val="Normalny"/>
    <w:rsid w:val="00262B30"/>
    <w:pPr>
      <w:numPr>
        <w:numId w:val="17"/>
      </w:numPr>
      <w:suppressAutoHyphens/>
      <w:spacing w:before="0" w:after="0" w:line="360" w:lineRule="auto"/>
    </w:pPr>
    <w:rPr>
      <w:rFonts w:ascii="Arial" w:hAnsi="Arial"/>
      <w:sz w:val="22"/>
      <w:lang w:eastAsia="ar-SA"/>
    </w:rPr>
  </w:style>
  <w:style w:type="paragraph" w:styleId="Zagicieodgryformularza">
    <w:name w:val="HTML Top of Form"/>
    <w:basedOn w:val="Normalny"/>
    <w:next w:val="Normalny"/>
    <w:link w:val="ZagicieodgryformularzaZnak"/>
    <w:rsid w:val="00262B30"/>
    <w:pPr>
      <w:suppressAutoHyphens/>
      <w:spacing w:before="0" w:after="0"/>
      <w:ind w:left="0" w:firstLine="0"/>
      <w:jc w:val="center"/>
    </w:pPr>
    <w:rPr>
      <w:rFonts w:ascii="Arial" w:hAnsi="Arial" w:cs="Arial"/>
      <w:vanish/>
      <w:sz w:val="16"/>
      <w:szCs w:val="16"/>
      <w:lang w:eastAsia="ar-SA"/>
    </w:rPr>
  </w:style>
  <w:style w:type="character" w:customStyle="1" w:styleId="ZagicieodgryformularzaZnak">
    <w:name w:val="Zagięcie od góry formularza Znak"/>
    <w:basedOn w:val="Domylnaczcionkaakapitu"/>
    <w:link w:val="Zagicieodgryformularza"/>
    <w:rsid w:val="00262B30"/>
    <w:rPr>
      <w:rFonts w:ascii="Arial" w:hAnsi="Arial" w:cs="Arial"/>
      <w:vanish/>
      <w:sz w:val="16"/>
      <w:szCs w:val="16"/>
      <w:lang w:eastAsia="ar-SA"/>
    </w:rPr>
  </w:style>
  <w:style w:type="paragraph" w:styleId="Spistreci1">
    <w:name w:val="toc 1"/>
    <w:basedOn w:val="Normalny"/>
    <w:next w:val="Normalny"/>
    <w:rsid w:val="00262B30"/>
    <w:pPr>
      <w:suppressAutoHyphens/>
      <w:spacing w:before="0" w:after="0"/>
      <w:ind w:left="0" w:firstLine="0"/>
      <w:jc w:val="left"/>
    </w:pPr>
    <w:rPr>
      <w:lang w:eastAsia="ar-SA"/>
    </w:rPr>
  </w:style>
  <w:style w:type="paragraph" w:customStyle="1" w:styleId="Tekstpodstawowy22">
    <w:name w:val="Tekst podstawowy 22"/>
    <w:basedOn w:val="Normalny"/>
    <w:rsid w:val="00262B30"/>
    <w:pPr>
      <w:suppressAutoHyphens/>
      <w:spacing w:before="0" w:line="480" w:lineRule="auto"/>
      <w:ind w:left="0" w:firstLine="0"/>
    </w:pPr>
    <w:rPr>
      <w:rFonts w:ascii="Arial" w:hAnsi="Arial"/>
      <w:sz w:val="22"/>
      <w:lang w:eastAsia="ar-SA"/>
    </w:rPr>
  </w:style>
  <w:style w:type="paragraph" w:customStyle="1" w:styleId="Standardowy2">
    <w:name w:val="Standardowy 2"/>
    <w:basedOn w:val="Normalny"/>
    <w:rsid w:val="00262B30"/>
    <w:pPr>
      <w:widowControl w:val="0"/>
      <w:suppressAutoHyphens/>
      <w:spacing w:before="80" w:after="0"/>
      <w:ind w:left="0" w:firstLine="0"/>
    </w:pPr>
    <w:rPr>
      <w:rFonts w:ascii="Arial" w:hAnsi="Arial"/>
      <w:sz w:val="22"/>
      <w:lang w:eastAsia="ar-SA"/>
    </w:rPr>
  </w:style>
  <w:style w:type="paragraph" w:customStyle="1" w:styleId="Numerowanie-1">
    <w:name w:val="Numerowanie-1"/>
    <w:basedOn w:val="Normalny"/>
    <w:rsid w:val="00262B30"/>
    <w:pPr>
      <w:tabs>
        <w:tab w:val="num" w:pos="567"/>
      </w:tabs>
      <w:suppressAutoHyphens/>
      <w:autoSpaceDE w:val="0"/>
      <w:spacing w:before="0"/>
      <w:ind w:left="567" w:hanging="567"/>
      <w:jc w:val="left"/>
    </w:pPr>
    <w:rPr>
      <w:rFonts w:ascii="Tahoma" w:hAnsi="Tahoma" w:cs="Courier New"/>
      <w:b/>
      <w:sz w:val="24"/>
      <w:u w:val="single"/>
      <w:lang w:eastAsia="ar-SA"/>
    </w:rPr>
  </w:style>
  <w:style w:type="paragraph" w:customStyle="1" w:styleId="Numerowanie-2">
    <w:name w:val="Numerowanie-2"/>
    <w:basedOn w:val="Normalny"/>
    <w:rsid w:val="00262B30"/>
    <w:pPr>
      <w:numPr>
        <w:numId w:val="16"/>
      </w:numPr>
      <w:suppressAutoHyphens/>
      <w:autoSpaceDE w:val="0"/>
      <w:spacing w:before="0"/>
      <w:jc w:val="left"/>
    </w:pPr>
    <w:rPr>
      <w:rFonts w:ascii="Tahoma" w:hAnsi="Tahoma" w:cs="Courier New"/>
      <w:lang w:eastAsia="ar-SA"/>
    </w:rPr>
  </w:style>
  <w:style w:type="paragraph" w:customStyle="1" w:styleId="Numerowanie-3">
    <w:name w:val="Numerowanie-3"/>
    <w:basedOn w:val="Numerowanie-1"/>
    <w:rsid w:val="00262B30"/>
    <w:pPr>
      <w:tabs>
        <w:tab w:val="left" w:pos="360"/>
      </w:tabs>
    </w:pPr>
    <w:rPr>
      <w:b w:val="0"/>
      <w:sz w:val="20"/>
      <w:u w:val="none"/>
    </w:rPr>
  </w:style>
  <w:style w:type="paragraph" w:customStyle="1" w:styleId="Tekstkomentarza1">
    <w:name w:val="Tekst komentarza1"/>
    <w:basedOn w:val="Normalny"/>
    <w:rsid w:val="00262B30"/>
    <w:pPr>
      <w:suppressAutoHyphens/>
      <w:spacing w:before="0" w:after="0" w:line="360" w:lineRule="auto"/>
      <w:ind w:left="0" w:firstLine="0"/>
    </w:pPr>
    <w:rPr>
      <w:rFonts w:ascii="Arial" w:hAnsi="Arial"/>
      <w:lang w:eastAsia="ar-SA"/>
    </w:rPr>
  </w:style>
  <w:style w:type="character" w:customStyle="1" w:styleId="TekstkomentarzaZnak3">
    <w:name w:val="Tekst komentarza Znak3"/>
    <w:basedOn w:val="Domylnaczcionkaakapitu"/>
    <w:uiPriority w:val="99"/>
    <w:semiHidden/>
    <w:rsid w:val="00262B30"/>
    <w:rPr>
      <w:rFonts w:ascii="Arial" w:eastAsia="Times New Roman" w:hAnsi="Arial" w:cs="Times New Roman"/>
      <w:sz w:val="20"/>
      <w:szCs w:val="20"/>
      <w:lang w:eastAsia="ar-SA"/>
    </w:rPr>
  </w:style>
  <w:style w:type="paragraph" w:customStyle="1" w:styleId="Plandokumentu">
    <w:name w:val="Plan dokumentu"/>
    <w:basedOn w:val="Normalny"/>
    <w:rsid w:val="00262B30"/>
    <w:pPr>
      <w:shd w:val="clear" w:color="auto" w:fill="000080"/>
      <w:suppressAutoHyphens/>
      <w:spacing w:before="0" w:after="0" w:line="360" w:lineRule="auto"/>
      <w:ind w:left="0" w:firstLine="0"/>
    </w:pPr>
    <w:rPr>
      <w:rFonts w:ascii="Tahoma" w:hAnsi="Tahoma" w:cs="Tahoma"/>
      <w:sz w:val="22"/>
      <w:lang w:eastAsia="ar-SA"/>
    </w:rPr>
  </w:style>
  <w:style w:type="character" w:customStyle="1" w:styleId="TekstpodstawowywcityZnak1">
    <w:name w:val="Tekst podstawowy wcięty Znak1"/>
    <w:basedOn w:val="Domylnaczcionkaakapitu"/>
    <w:rsid w:val="00262B30"/>
    <w:rPr>
      <w:rFonts w:ascii="Arial" w:eastAsia="Times New Roman" w:hAnsi="Arial" w:cs="Times New Roman"/>
      <w:szCs w:val="20"/>
      <w:lang w:eastAsia="ar-SA"/>
    </w:rPr>
  </w:style>
  <w:style w:type="paragraph" w:customStyle="1" w:styleId="Tekstpodstawowy31">
    <w:name w:val="Tekst podstawowy 31"/>
    <w:basedOn w:val="Normalny"/>
    <w:rsid w:val="00262B30"/>
    <w:pPr>
      <w:suppressAutoHyphens/>
      <w:spacing w:before="0" w:line="360" w:lineRule="auto"/>
      <w:ind w:left="0" w:firstLine="0"/>
    </w:pPr>
    <w:rPr>
      <w:rFonts w:ascii="Arial" w:hAnsi="Arial"/>
      <w:sz w:val="16"/>
      <w:szCs w:val="16"/>
      <w:lang w:eastAsia="ar-SA"/>
    </w:rPr>
  </w:style>
  <w:style w:type="paragraph" w:customStyle="1" w:styleId="Zawartotabeli">
    <w:name w:val="Zawartość tabeli"/>
    <w:basedOn w:val="Normalny"/>
    <w:rsid w:val="00262B30"/>
    <w:pPr>
      <w:suppressLineNumbers/>
      <w:suppressAutoHyphens/>
      <w:spacing w:before="0" w:after="0" w:line="360" w:lineRule="auto"/>
      <w:ind w:left="0" w:firstLine="0"/>
    </w:pPr>
    <w:rPr>
      <w:rFonts w:ascii="Arial" w:hAnsi="Arial"/>
      <w:sz w:val="22"/>
      <w:lang w:eastAsia="ar-SA"/>
    </w:rPr>
  </w:style>
  <w:style w:type="paragraph" w:customStyle="1" w:styleId="Nagwektabeli">
    <w:name w:val="Nagłówek tabeli"/>
    <w:basedOn w:val="Zawartotabeli"/>
    <w:rsid w:val="00262B30"/>
    <w:pPr>
      <w:jc w:val="center"/>
    </w:pPr>
    <w:rPr>
      <w:b/>
      <w:bCs/>
    </w:rPr>
  </w:style>
  <w:style w:type="paragraph" w:customStyle="1" w:styleId="Liniapozioma">
    <w:name w:val="Linia pozioma"/>
    <w:basedOn w:val="Normalny"/>
    <w:next w:val="Tekstpodstawowy"/>
    <w:rsid w:val="00262B30"/>
    <w:pPr>
      <w:suppressLineNumbers/>
      <w:pBdr>
        <w:bottom w:val="double" w:sz="1" w:space="0" w:color="808080"/>
      </w:pBdr>
      <w:suppressAutoHyphens/>
      <w:spacing w:before="0" w:after="283" w:line="360" w:lineRule="auto"/>
      <w:ind w:left="0" w:firstLine="0"/>
    </w:pPr>
    <w:rPr>
      <w:rFonts w:ascii="Arial" w:hAnsi="Arial"/>
      <w:sz w:val="12"/>
      <w:szCs w:val="12"/>
      <w:lang w:eastAsia="ar-SA"/>
    </w:rPr>
  </w:style>
  <w:style w:type="paragraph" w:customStyle="1" w:styleId="Tekstkomentarza2">
    <w:name w:val="Tekst komentarza2"/>
    <w:basedOn w:val="Normalny"/>
    <w:rsid w:val="00262B30"/>
    <w:pPr>
      <w:suppressAutoHyphens/>
      <w:spacing w:before="0" w:after="0" w:line="360" w:lineRule="auto"/>
      <w:ind w:left="0" w:firstLine="0"/>
    </w:pPr>
    <w:rPr>
      <w:rFonts w:ascii="Arial" w:hAnsi="Arial"/>
      <w:lang w:eastAsia="ar-SA"/>
    </w:rPr>
  </w:style>
  <w:style w:type="paragraph" w:customStyle="1" w:styleId="Tekstkomentarza3">
    <w:name w:val="Tekst komentarza3"/>
    <w:basedOn w:val="Normalny"/>
    <w:rsid w:val="00262B30"/>
    <w:pPr>
      <w:suppressAutoHyphens/>
      <w:spacing w:before="0" w:after="0" w:line="360" w:lineRule="auto"/>
      <w:ind w:left="0" w:firstLine="0"/>
    </w:pPr>
    <w:rPr>
      <w:rFonts w:ascii="Arial" w:hAnsi="Arial"/>
      <w:lang w:eastAsia="ar-SA"/>
    </w:rPr>
  </w:style>
  <w:style w:type="paragraph" w:customStyle="1" w:styleId="ustpwpoufno0">
    <w:name w:val="ustpwpoufno"/>
    <w:basedOn w:val="Normalny"/>
    <w:rsid w:val="00262B30"/>
    <w:pPr>
      <w:tabs>
        <w:tab w:val="num" w:pos="680"/>
      </w:tabs>
      <w:spacing w:before="0" w:after="0" w:line="360" w:lineRule="auto"/>
      <w:ind w:left="680" w:hanging="680"/>
    </w:pPr>
    <w:rPr>
      <w:rFonts w:ascii="Arial" w:eastAsia="Calibri" w:hAnsi="Arial" w:cs="Arial"/>
      <w:sz w:val="22"/>
      <w:szCs w:val="22"/>
      <w:lang w:eastAsia="ar-SA"/>
    </w:rPr>
  </w:style>
  <w:style w:type="paragraph" w:customStyle="1" w:styleId="Style8">
    <w:name w:val="Style 8"/>
    <w:basedOn w:val="Normalny"/>
    <w:rsid w:val="00262B30"/>
    <w:pPr>
      <w:widowControl w:val="0"/>
      <w:shd w:val="clear" w:color="auto" w:fill="FFFFFF"/>
      <w:spacing w:before="0" w:after="0" w:line="240" w:lineRule="atLeast"/>
      <w:ind w:left="0" w:hanging="540"/>
      <w:jc w:val="right"/>
    </w:pPr>
    <w:rPr>
      <w:rFonts w:ascii="Arial" w:hAnsi="Arial" w:cs="Arial"/>
      <w:lang w:eastAsia="ar-SA"/>
    </w:rPr>
  </w:style>
  <w:style w:type="paragraph" w:customStyle="1" w:styleId="Standard">
    <w:name w:val="Standard"/>
    <w:rsid w:val="00262B30"/>
    <w:pPr>
      <w:widowControl w:val="0"/>
      <w:suppressAutoHyphens/>
      <w:autoSpaceDN w:val="0"/>
      <w:spacing w:before="60" w:after="0" w:line="300" w:lineRule="auto"/>
      <w:ind w:left="0" w:firstLine="0"/>
      <w:textAlignment w:val="baseline"/>
    </w:pPr>
    <w:rPr>
      <w:rFonts w:eastAsia="Calibri"/>
      <w:kern w:val="3"/>
      <w:sz w:val="22"/>
      <w:szCs w:val="22"/>
      <w:lang w:eastAsia="en-US"/>
    </w:rPr>
  </w:style>
  <w:style w:type="character" w:customStyle="1" w:styleId="ListParagraphChar">
    <w:name w:val="List Paragraph Char"/>
    <w:aliases w:val="lp1 Char,Preambuła Char"/>
    <w:locked/>
    <w:rsid w:val="00262B30"/>
    <w:rPr>
      <w:rFonts w:ascii="Calibri" w:eastAsia="Times New Roman" w:hAnsi="Calibri" w:cs="Calibri"/>
      <w:lang w:eastAsia="ar-SA"/>
    </w:rPr>
  </w:style>
  <w:style w:type="numbering" w:customStyle="1" w:styleId="Bezlisty1">
    <w:name w:val="Bez listy1"/>
    <w:next w:val="Bezlisty"/>
    <w:uiPriority w:val="99"/>
    <w:semiHidden/>
    <w:unhideWhenUsed/>
    <w:rsid w:val="005D0595"/>
  </w:style>
  <w:style w:type="paragraph" w:customStyle="1" w:styleId="punktrzymski">
    <w:name w:val="punkt rzymski"/>
    <w:basedOn w:val="Normalny"/>
    <w:link w:val="punktrzymskiZnak"/>
    <w:qFormat/>
    <w:rsid w:val="001472D1"/>
    <w:pPr>
      <w:keepNext/>
      <w:numPr>
        <w:numId w:val="24"/>
      </w:numPr>
      <w:autoSpaceDE w:val="0"/>
      <w:autoSpaceDN w:val="0"/>
      <w:adjustRightInd w:val="0"/>
      <w:spacing w:after="240" w:line="276" w:lineRule="auto"/>
    </w:pPr>
    <w:rPr>
      <w:b/>
      <w:sz w:val="24"/>
      <w:szCs w:val="22"/>
    </w:rPr>
  </w:style>
  <w:style w:type="character" w:customStyle="1" w:styleId="punktrzymskiZnak">
    <w:name w:val="punkt rzymski Znak"/>
    <w:basedOn w:val="Domylnaczcionkaakapitu"/>
    <w:link w:val="punktrzymski"/>
    <w:rsid w:val="001472D1"/>
    <w:rPr>
      <w:b/>
      <w:sz w:val="24"/>
      <w:szCs w:val="22"/>
    </w:rPr>
  </w:style>
  <w:style w:type="character" w:customStyle="1" w:styleId="DefaultChar">
    <w:name w:val="Default Char"/>
    <w:basedOn w:val="Domylnaczcionkaakapitu"/>
    <w:link w:val="Default"/>
    <w:locked/>
    <w:rsid w:val="00AE40A9"/>
    <w:rPr>
      <w:rFonts w:ascii="Arial" w:eastAsiaTheme="minorHAnsi" w:hAnsi="Arial" w:cs="Arial"/>
      <w:color w:val="000000"/>
      <w:sz w:val="24"/>
      <w:szCs w:val="24"/>
      <w:lang w:eastAsia="en-US"/>
    </w:rPr>
  </w:style>
  <w:style w:type="table" w:customStyle="1" w:styleId="Tabela-Siatka1">
    <w:name w:val="Tabela - Siatka1"/>
    <w:basedOn w:val="Standardowy"/>
    <w:next w:val="Tabela-Siatka"/>
    <w:uiPriority w:val="59"/>
    <w:rsid w:val="00AE40A9"/>
    <w:pPr>
      <w:spacing w:before="0" w:after="0"/>
      <w:ind w:left="0" w:firstLine="0"/>
      <w:jc w:val="left"/>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583F2B"/>
    <w:pPr>
      <w:keepLines/>
      <w:autoSpaceDE/>
      <w:autoSpaceDN/>
      <w:adjustRightInd/>
      <w:spacing w:before="240" w:line="259" w:lineRule="auto"/>
      <w:ind w:left="0"/>
      <w:outlineLvl w:val="9"/>
    </w:pPr>
    <w:rPr>
      <w:rFonts w:asciiTheme="majorHAnsi" w:eastAsiaTheme="majorEastAsia" w:hAnsiTheme="majorHAnsi" w:cstheme="majorBidi"/>
      <w:b w:val="0"/>
      <w:color w:val="365F91" w:themeColor="accent1" w:themeShade="BF"/>
      <w:sz w:val="32"/>
      <w:szCs w:val="32"/>
    </w:rPr>
  </w:style>
  <w:style w:type="paragraph" w:styleId="Spistreci2">
    <w:name w:val="toc 2"/>
    <w:basedOn w:val="Normalny"/>
    <w:next w:val="Normalny"/>
    <w:autoRedefine/>
    <w:uiPriority w:val="39"/>
    <w:unhideWhenUsed/>
    <w:rsid w:val="00583F2B"/>
    <w:pPr>
      <w:spacing w:after="100"/>
      <w:ind w:left="200"/>
    </w:pPr>
  </w:style>
  <w:style w:type="paragraph" w:styleId="Spistreci3">
    <w:name w:val="toc 3"/>
    <w:basedOn w:val="Normalny"/>
    <w:next w:val="Normalny"/>
    <w:autoRedefine/>
    <w:uiPriority w:val="39"/>
    <w:unhideWhenUsed/>
    <w:rsid w:val="003C21B4"/>
    <w:pPr>
      <w:spacing w:after="100"/>
      <w:ind w:left="400"/>
    </w:pPr>
  </w:style>
  <w:style w:type="character" w:customStyle="1" w:styleId="FontStyle34">
    <w:name w:val="Font Style34"/>
    <w:basedOn w:val="Domylnaczcionkaakapitu"/>
    <w:uiPriority w:val="99"/>
    <w:rsid w:val="00C151D7"/>
    <w:rPr>
      <w:rFonts w:ascii="Arial Narrow" w:hAnsi="Arial Narrow" w:cs="Arial Narrow"/>
      <w:color w:val="000000"/>
      <w:sz w:val="20"/>
      <w:szCs w:val="20"/>
    </w:rPr>
  </w:style>
  <w:style w:type="character" w:customStyle="1" w:styleId="FontStyle30">
    <w:name w:val="Font Style30"/>
    <w:basedOn w:val="Domylnaczcionkaakapitu"/>
    <w:uiPriority w:val="99"/>
    <w:rsid w:val="00C151D7"/>
    <w:rPr>
      <w:rFonts w:ascii="Courier New" w:hAnsi="Courier New" w:cs="Courier New"/>
      <w:color w:val="000000"/>
      <w:sz w:val="20"/>
      <w:szCs w:val="20"/>
    </w:rPr>
  </w:style>
  <w:style w:type="paragraph" w:styleId="Lista-kontynuacja">
    <w:name w:val="List Continue"/>
    <w:basedOn w:val="Normalny"/>
    <w:semiHidden/>
    <w:unhideWhenUsed/>
    <w:rsid w:val="00540DC7"/>
    <w:pPr>
      <w:ind w:left="283"/>
      <w:contextualSpacing/>
    </w:pPr>
  </w:style>
  <w:style w:type="character" w:customStyle="1" w:styleId="apple-converted-space">
    <w:name w:val="apple-converted-space"/>
    <w:basedOn w:val="Domylnaczcionkaakapitu"/>
    <w:rsid w:val="00DF234F"/>
  </w:style>
  <w:style w:type="paragraph" w:customStyle="1" w:styleId="Tekstpodstawowywcity21">
    <w:name w:val="Tekst podstawowy wcięty 21"/>
    <w:basedOn w:val="Normalny"/>
    <w:rsid w:val="00B166F3"/>
    <w:pPr>
      <w:spacing w:before="0" w:after="0"/>
      <w:ind w:left="426" w:hanging="709"/>
      <w:jc w:val="left"/>
    </w:pPr>
    <w:rPr>
      <w:rFonts w:ascii="Arial Narrow" w:hAnsi="Arial Narrow"/>
      <w:sz w:val="16"/>
    </w:rPr>
  </w:style>
  <w:style w:type="paragraph" w:customStyle="1" w:styleId="Tekstpodstawowywcity31">
    <w:name w:val="Tekst podstawowy wcięty 31"/>
    <w:basedOn w:val="Normalny"/>
    <w:rsid w:val="00B166F3"/>
    <w:pPr>
      <w:tabs>
        <w:tab w:val="left" w:pos="426"/>
      </w:tabs>
      <w:spacing w:before="0" w:after="0"/>
      <w:ind w:left="284" w:hanging="284"/>
      <w:jc w:val="left"/>
    </w:pPr>
    <w:rPr>
      <w:rFonts w:ascii="Arial Narrow" w:hAnsi="Arial Narrow"/>
      <w:sz w:val="16"/>
    </w:rPr>
  </w:style>
  <w:style w:type="paragraph" w:customStyle="1" w:styleId="adresodbiorcy">
    <w:name w:val="adres odbiorcy"/>
    <w:basedOn w:val="Normalny"/>
    <w:rsid w:val="00B166F3"/>
    <w:pPr>
      <w:spacing w:before="0" w:after="0" w:line="280" w:lineRule="exact"/>
      <w:ind w:left="0" w:firstLine="0"/>
      <w:jc w:val="right"/>
    </w:pPr>
    <w:rPr>
      <w:rFonts w:ascii="Arial Narrow" w:hAnsi="Arial Narrow"/>
      <w:b/>
      <w:szCs w:val="24"/>
    </w:rPr>
  </w:style>
  <w:style w:type="character" w:customStyle="1" w:styleId="wfattreadonlylabel">
    <w:name w:val="wfattreadonlylabel"/>
    <w:basedOn w:val="Domylnaczcionkaakapitu"/>
    <w:rsid w:val="00F85EDF"/>
  </w:style>
  <w:style w:type="character" w:styleId="UyteHipercze">
    <w:name w:val="FollowedHyperlink"/>
    <w:basedOn w:val="Domylnaczcionkaakapitu"/>
    <w:uiPriority w:val="99"/>
    <w:semiHidden/>
    <w:unhideWhenUsed/>
    <w:rsid w:val="00E5766B"/>
    <w:rPr>
      <w:color w:val="954F72"/>
      <w:u w:val="single"/>
    </w:rPr>
  </w:style>
  <w:style w:type="paragraph" w:customStyle="1" w:styleId="msonormal0">
    <w:name w:val="msonormal"/>
    <w:basedOn w:val="Normalny"/>
    <w:rsid w:val="00E5766B"/>
    <w:pPr>
      <w:spacing w:before="100" w:beforeAutospacing="1" w:after="100" w:afterAutospacing="1"/>
      <w:ind w:left="0" w:firstLine="0"/>
      <w:jc w:val="left"/>
    </w:pPr>
    <w:rPr>
      <w:sz w:val="24"/>
      <w:szCs w:val="24"/>
    </w:rPr>
  </w:style>
  <w:style w:type="paragraph" w:customStyle="1" w:styleId="xl69">
    <w:name w:val="xl69"/>
    <w:basedOn w:val="Normalny"/>
    <w:rsid w:val="00E5766B"/>
    <w:pPr>
      <w:spacing w:before="100" w:beforeAutospacing="1" w:after="100" w:afterAutospacing="1"/>
      <w:ind w:left="0" w:firstLine="0"/>
      <w:jc w:val="left"/>
    </w:pPr>
    <w:rPr>
      <w:rFonts w:ascii="Microsoft Sans Serif" w:hAnsi="Microsoft Sans Serif" w:cs="Microsoft Sans Serif"/>
      <w:sz w:val="18"/>
      <w:szCs w:val="18"/>
    </w:rPr>
  </w:style>
  <w:style w:type="paragraph" w:customStyle="1" w:styleId="xl70">
    <w:name w:val="xl70"/>
    <w:basedOn w:val="Normalny"/>
    <w:rsid w:val="00E5766B"/>
    <w:pPr>
      <w:pBdr>
        <w:top w:val="single" w:sz="4" w:space="0" w:color="auto"/>
        <w:bottom w:val="single" w:sz="4" w:space="0" w:color="auto"/>
      </w:pBdr>
      <w:shd w:val="clear" w:color="000000" w:fill="C0C0C0"/>
      <w:spacing w:before="100" w:beforeAutospacing="1" w:after="100" w:afterAutospacing="1"/>
      <w:ind w:left="0" w:firstLine="0"/>
      <w:jc w:val="center"/>
      <w:textAlignment w:val="top"/>
    </w:pPr>
    <w:rPr>
      <w:rFonts w:ascii="Arial" w:hAnsi="Arial" w:cs="Arial"/>
      <w:b/>
      <w:bCs/>
      <w:sz w:val="18"/>
      <w:szCs w:val="18"/>
    </w:rPr>
  </w:style>
  <w:style w:type="paragraph" w:customStyle="1" w:styleId="xl71">
    <w:name w:val="xl71"/>
    <w:basedOn w:val="Normalny"/>
    <w:rsid w:val="00E5766B"/>
    <w:pPr>
      <w:pBdr>
        <w:top w:val="single" w:sz="4" w:space="0" w:color="auto"/>
        <w:bottom w:val="single" w:sz="4" w:space="0" w:color="auto"/>
      </w:pBdr>
      <w:shd w:val="clear" w:color="000000" w:fill="C0C0C0"/>
      <w:spacing w:before="100" w:beforeAutospacing="1" w:after="100" w:afterAutospacing="1"/>
      <w:ind w:left="0" w:firstLine="0"/>
      <w:jc w:val="center"/>
      <w:textAlignment w:val="top"/>
    </w:pPr>
    <w:rPr>
      <w:rFonts w:ascii="Microsoft Sans Serif" w:hAnsi="Microsoft Sans Serif" w:cs="Microsoft Sans Serif"/>
      <w:b/>
      <w:bCs/>
      <w:sz w:val="18"/>
      <w:szCs w:val="18"/>
    </w:rPr>
  </w:style>
  <w:style w:type="paragraph" w:customStyle="1" w:styleId="xl72">
    <w:name w:val="xl72"/>
    <w:basedOn w:val="Normalny"/>
    <w:rsid w:val="00E5766B"/>
    <w:pPr>
      <w:pBdr>
        <w:top w:val="single" w:sz="4" w:space="0" w:color="auto"/>
        <w:bottom w:val="single" w:sz="4" w:space="0" w:color="auto"/>
      </w:pBdr>
      <w:shd w:val="clear" w:color="000000" w:fill="C0C0C0"/>
      <w:spacing w:before="100" w:beforeAutospacing="1" w:after="100" w:afterAutospacing="1"/>
      <w:ind w:left="0" w:firstLine="0"/>
      <w:jc w:val="center"/>
      <w:textAlignment w:val="top"/>
    </w:pPr>
    <w:rPr>
      <w:rFonts w:ascii="Microsoft Sans Serif" w:hAnsi="Microsoft Sans Serif" w:cs="Microsoft Sans Serif"/>
      <w:b/>
      <w:bCs/>
      <w:sz w:val="18"/>
      <w:szCs w:val="18"/>
    </w:rPr>
  </w:style>
  <w:style w:type="paragraph" w:customStyle="1" w:styleId="xl73">
    <w:name w:val="xl73"/>
    <w:basedOn w:val="Normalny"/>
    <w:rsid w:val="00E5766B"/>
    <w:pPr>
      <w:pBdr>
        <w:top w:val="single" w:sz="4" w:space="0" w:color="C0C0C0"/>
        <w:bottom w:val="single" w:sz="4" w:space="0" w:color="C0C0C0"/>
        <w:right w:val="single" w:sz="4" w:space="0" w:color="C0C0C0"/>
      </w:pBdr>
      <w:spacing w:before="100" w:beforeAutospacing="1" w:after="100" w:afterAutospacing="1"/>
      <w:ind w:left="0" w:firstLine="0"/>
      <w:jc w:val="right"/>
      <w:textAlignment w:val="top"/>
    </w:pPr>
    <w:rPr>
      <w:rFonts w:ascii="Microsoft Sans Serif" w:hAnsi="Microsoft Sans Serif" w:cs="Microsoft Sans Serif"/>
      <w:sz w:val="18"/>
      <w:szCs w:val="18"/>
    </w:rPr>
  </w:style>
  <w:style w:type="paragraph" w:customStyle="1" w:styleId="xl74">
    <w:name w:val="xl74"/>
    <w:basedOn w:val="Normalny"/>
    <w:rsid w:val="00E5766B"/>
    <w:pPr>
      <w:pBdr>
        <w:top w:val="single" w:sz="4" w:space="0" w:color="C0C0C0"/>
        <w:bottom w:val="single" w:sz="4" w:space="0" w:color="C0C0C0"/>
        <w:right w:val="single" w:sz="4" w:space="0" w:color="C0C0C0"/>
      </w:pBdr>
      <w:spacing w:before="100" w:beforeAutospacing="1" w:after="100" w:afterAutospacing="1"/>
      <w:ind w:left="0" w:firstLine="0"/>
      <w:jc w:val="left"/>
      <w:textAlignment w:val="top"/>
    </w:pPr>
    <w:rPr>
      <w:rFonts w:ascii="Arial" w:hAnsi="Arial" w:cs="Arial"/>
      <w:b/>
      <w:bCs/>
      <w:sz w:val="18"/>
      <w:szCs w:val="18"/>
    </w:rPr>
  </w:style>
  <w:style w:type="paragraph" w:customStyle="1" w:styleId="xl75">
    <w:name w:val="xl75"/>
    <w:basedOn w:val="Normalny"/>
    <w:rsid w:val="00E5766B"/>
    <w:pPr>
      <w:pBdr>
        <w:top w:val="single" w:sz="4" w:space="0" w:color="C0C0C0"/>
        <w:left w:val="single" w:sz="4" w:space="0" w:color="C0C0C0"/>
        <w:bottom w:val="single" w:sz="4" w:space="0" w:color="C0C0C0"/>
        <w:right w:val="single" w:sz="4" w:space="0" w:color="C0C0C0"/>
      </w:pBdr>
      <w:spacing w:before="100" w:beforeAutospacing="1" w:after="100" w:afterAutospacing="1"/>
      <w:ind w:left="0" w:firstLine="0"/>
      <w:jc w:val="left"/>
      <w:textAlignment w:val="top"/>
    </w:pPr>
    <w:rPr>
      <w:rFonts w:ascii="Microsoft Sans Serif" w:hAnsi="Microsoft Sans Serif" w:cs="Microsoft Sans Serif"/>
      <w:sz w:val="18"/>
      <w:szCs w:val="18"/>
    </w:rPr>
  </w:style>
  <w:style w:type="paragraph" w:customStyle="1" w:styleId="xl76">
    <w:name w:val="xl76"/>
    <w:basedOn w:val="Normalny"/>
    <w:rsid w:val="00E5766B"/>
    <w:pPr>
      <w:pBdr>
        <w:top w:val="single" w:sz="4" w:space="0" w:color="C0C0C0"/>
        <w:left w:val="single" w:sz="4" w:space="0" w:color="C0C0C0"/>
        <w:bottom w:val="single" w:sz="4" w:space="0" w:color="C0C0C0"/>
        <w:right w:val="single" w:sz="4" w:space="0" w:color="C0C0C0"/>
      </w:pBdr>
      <w:spacing w:before="100" w:beforeAutospacing="1" w:after="100" w:afterAutospacing="1"/>
      <w:ind w:left="0" w:firstLine="0"/>
      <w:jc w:val="center"/>
      <w:textAlignment w:val="top"/>
    </w:pPr>
    <w:rPr>
      <w:rFonts w:ascii="Microsoft Sans Serif" w:hAnsi="Microsoft Sans Serif" w:cs="Microsoft Sans Serif"/>
      <w:sz w:val="18"/>
      <w:szCs w:val="18"/>
    </w:rPr>
  </w:style>
  <w:style w:type="paragraph" w:customStyle="1" w:styleId="xl77">
    <w:name w:val="xl77"/>
    <w:basedOn w:val="Normalny"/>
    <w:rsid w:val="00E5766B"/>
    <w:pPr>
      <w:pBdr>
        <w:top w:val="single" w:sz="4" w:space="0" w:color="C0C0C0"/>
        <w:bottom w:val="single" w:sz="4" w:space="0" w:color="C0C0C0"/>
        <w:right w:val="single" w:sz="4" w:space="0" w:color="C0C0C0"/>
      </w:pBdr>
      <w:spacing w:before="100" w:beforeAutospacing="1" w:after="100" w:afterAutospacing="1"/>
      <w:ind w:left="0" w:firstLine="0"/>
      <w:jc w:val="left"/>
      <w:textAlignment w:val="top"/>
    </w:pPr>
    <w:rPr>
      <w:rFonts w:ascii="Microsoft Sans Serif" w:hAnsi="Microsoft Sans Serif" w:cs="Microsoft Sans Serif"/>
      <w:sz w:val="18"/>
      <w:szCs w:val="18"/>
    </w:rPr>
  </w:style>
  <w:style w:type="paragraph" w:customStyle="1" w:styleId="xl78">
    <w:name w:val="xl78"/>
    <w:basedOn w:val="Normalny"/>
    <w:rsid w:val="00E5766B"/>
    <w:pPr>
      <w:pBdr>
        <w:top w:val="single" w:sz="4" w:space="0" w:color="C0C0C0"/>
      </w:pBdr>
      <w:spacing w:before="100" w:beforeAutospacing="1" w:after="100" w:afterAutospacing="1"/>
      <w:ind w:left="0" w:firstLine="0"/>
      <w:jc w:val="left"/>
    </w:pPr>
    <w:rPr>
      <w:rFonts w:ascii="Microsoft Sans Serif" w:hAnsi="Microsoft Sans Serif" w:cs="Microsoft Sans Serif"/>
      <w:sz w:val="18"/>
      <w:szCs w:val="18"/>
    </w:rPr>
  </w:style>
  <w:style w:type="paragraph" w:customStyle="1" w:styleId="xl79">
    <w:name w:val="xl79"/>
    <w:basedOn w:val="Normalny"/>
    <w:rsid w:val="00E5766B"/>
    <w:pPr>
      <w:pBdr>
        <w:top w:val="single" w:sz="4" w:space="0" w:color="C0C0C0"/>
      </w:pBdr>
      <w:spacing w:before="100" w:beforeAutospacing="1" w:after="100" w:afterAutospacing="1"/>
      <w:ind w:left="0" w:firstLine="0"/>
      <w:jc w:val="right"/>
    </w:pPr>
    <w:rPr>
      <w:rFonts w:ascii="Microsoft Sans Serif" w:hAnsi="Microsoft Sans Serif" w:cs="Microsoft Sans Serif"/>
      <w:b/>
      <w:bCs/>
      <w:color w:val="525252"/>
      <w:sz w:val="18"/>
      <w:szCs w:val="18"/>
    </w:rPr>
  </w:style>
  <w:style w:type="paragraph" w:customStyle="1" w:styleId="xl80">
    <w:name w:val="xl80"/>
    <w:basedOn w:val="Normalny"/>
    <w:rsid w:val="00E5766B"/>
    <w:pPr>
      <w:pBdr>
        <w:top w:val="single" w:sz="4" w:space="0" w:color="C0C0C0"/>
      </w:pBdr>
      <w:spacing w:before="100" w:beforeAutospacing="1" w:after="100" w:afterAutospacing="1"/>
      <w:ind w:left="0" w:firstLine="0"/>
      <w:jc w:val="left"/>
    </w:pPr>
    <w:rPr>
      <w:rFonts w:ascii="Microsoft Sans Serif" w:hAnsi="Microsoft Sans Serif" w:cs="Microsoft Sans Serif"/>
      <w:sz w:val="18"/>
      <w:szCs w:val="18"/>
    </w:rPr>
  </w:style>
  <w:style w:type="paragraph" w:customStyle="1" w:styleId="xl82">
    <w:name w:val="xl82"/>
    <w:basedOn w:val="Normalny"/>
    <w:rsid w:val="00E5766B"/>
    <w:pPr>
      <w:pBdr>
        <w:top w:val="single" w:sz="4" w:space="0" w:color="auto"/>
        <w:bottom w:val="single" w:sz="4" w:space="0" w:color="auto"/>
      </w:pBdr>
      <w:shd w:val="clear" w:color="000000" w:fill="C0C0C0"/>
      <w:spacing w:before="100" w:beforeAutospacing="1" w:after="100" w:afterAutospacing="1"/>
      <w:ind w:left="0" w:firstLine="0"/>
      <w:jc w:val="center"/>
      <w:textAlignment w:val="top"/>
    </w:pPr>
    <w:rPr>
      <w:rFonts w:ascii="Microsoft Sans Serif" w:hAnsi="Microsoft Sans Serif" w:cs="Microsoft Sans Serif"/>
      <w:b/>
      <w:bCs/>
      <w:sz w:val="18"/>
      <w:szCs w:val="18"/>
    </w:rPr>
  </w:style>
  <w:style w:type="paragraph" w:customStyle="1" w:styleId="xl83">
    <w:name w:val="xl83"/>
    <w:basedOn w:val="Normalny"/>
    <w:rsid w:val="00E5766B"/>
    <w:pPr>
      <w:pBdr>
        <w:top w:val="single" w:sz="4" w:space="0" w:color="C0C0C0"/>
        <w:left w:val="single" w:sz="4" w:space="0" w:color="C0C0C0"/>
        <w:bottom w:val="single" w:sz="4" w:space="0" w:color="C0C0C0"/>
        <w:right w:val="single" w:sz="4" w:space="0" w:color="C0C0C0"/>
      </w:pBdr>
      <w:spacing w:before="100" w:beforeAutospacing="1" w:after="100" w:afterAutospacing="1"/>
      <w:ind w:left="0" w:firstLine="0"/>
      <w:jc w:val="right"/>
      <w:textAlignment w:val="top"/>
    </w:pPr>
    <w:rPr>
      <w:rFonts w:ascii="Microsoft Sans Serif" w:hAnsi="Microsoft Sans Serif" w:cs="Microsoft Sans Serif"/>
      <w:sz w:val="18"/>
      <w:szCs w:val="18"/>
    </w:rPr>
  </w:style>
  <w:style w:type="paragraph" w:customStyle="1" w:styleId="xl84">
    <w:name w:val="xl84"/>
    <w:basedOn w:val="Normalny"/>
    <w:rsid w:val="00E5766B"/>
    <w:pPr>
      <w:pBdr>
        <w:top w:val="single" w:sz="4" w:space="0" w:color="C0C0C0"/>
        <w:bottom w:val="single" w:sz="4" w:space="0" w:color="C0C0C0"/>
        <w:right w:val="single" w:sz="4" w:space="0" w:color="C0C0C0"/>
      </w:pBdr>
      <w:spacing w:before="100" w:beforeAutospacing="1" w:after="100" w:afterAutospacing="1"/>
      <w:ind w:left="0" w:firstLine="0"/>
      <w:jc w:val="right"/>
      <w:textAlignment w:val="top"/>
    </w:pPr>
    <w:rPr>
      <w:rFonts w:ascii="Microsoft Sans Serif" w:hAnsi="Microsoft Sans Serif" w:cs="Microsoft Sans Serif"/>
      <w:sz w:val="18"/>
      <w:szCs w:val="18"/>
    </w:rPr>
  </w:style>
  <w:style w:type="paragraph" w:customStyle="1" w:styleId="xl85">
    <w:name w:val="xl85"/>
    <w:basedOn w:val="Normalny"/>
    <w:rsid w:val="00E5766B"/>
    <w:pPr>
      <w:pBdr>
        <w:top w:val="single" w:sz="4" w:space="0" w:color="C0C0C0"/>
      </w:pBdr>
      <w:spacing w:before="100" w:beforeAutospacing="1" w:after="100" w:afterAutospacing="1"/>
      <w:ind w:left="0" w:firstLine="0"/>
      <w:jc w:val="left"/>
    </w:pPr>
    <w:rPr>
      <w:rFonts w:ascii="Microsoft Sans Serif" w:hAnsi="Microsoft Sans Serif" w:cs="Microsoft Sans Serif"/>
      <w:sz w:val="18"/>
      <w:szCs w:val="18"/>
    </w:rPr>
  </w:style>
  <w:style w:type="paragraph" w:customStyle="1" w:styleId="xl86">
    <w:name w:val="xl86"/>
    <w:basedOn w:val="Normalny"/>
    <w:rsid w:val="00E5766B"/>
    <w:pPr>
      <w:pBdr>
        <w:left w:val="single" w:sz="4" w:space="0" w:color="C0C0C0"/>
        <w:bottom w:val="single" w:sz="4" w:space="0" w:color="C0C0C0"/>
        <w:right w:val="single" w:sz="4" w:space="0" w:color="C0C0C0"/>
      </w:pBdr>
      <w:spacing w:before="100" w:beforeAutospacing="1" w:after="100" w:afterAutospacing="1"/>
      <w:ind w:left="0" w:firstLine="0"/>
      <w:jc w:val="right"/>
      <w:textAlignment w:val="top"/>
    </w:pPr>
    <w:rPr>
      <w:rFonts w:ascii="Microsoft Sans Serif" w:hAnsi="Microsoft Sans Serif" w:cs="Microsoft Sans Serif"/>
      <w:sz w:val="18"/>
      <w:szCs w:val="18"/>
    </w:rPr>
  </w:style>
  <w:style w:type="paragraph" w:customStyle="1" w:styleId="xl87">
    <w:name w:val="xl87"/>
    <w:basedOn w:val="Normalny"/>
    <w:rsid w:val="00E5766B"/>
    <w:pPr>
      <w:pBdr>
        <w:top w:val="single" w:sz="4" w:space="0" w:color="C0C0C0"/>
      </w:pBdr>
      <w:spacing w:before="100" w:beforeAutospacing="1" w:after="100" w:afterAutospacing="1"/>
      <w:ind w:left="0" w:firstLine="0"/>
      <w:jc w:val="right"/>
    </w:pPr>
    <w:rPr>
      <w:rFonts w:ascii="Microsoft Sans Serif" w:hAnsi="Microsoft Sans Serif" w:cs="Microsoft Sans Serif"/>
      <w:b/>
      <w:bCs/>
      <w:color w:val="525252"/>
      <w:sz w:val="18"/>
      <w:szCs w:val="18"/>
    </w:rPr>
  </w:style>
  <w:style w:type="character" w:customStyle="1" w:styleId="Teksttreci">
    <w:name w:val="Tekst treści_"/>
    <w:basedOn w:val="Domylnaczcionkaakapitu"/>
    <w:link w:val="Teksttreci0"/>
    <w:rsid w:val="00F04C54"/>
    <w:rPr>
      <w:rFonts w:ascii="Calibri" w:eastAsia="Calibri" w:hAnsi="Calibri" w:cs="Calibri"/>
      <w:sz w:val="21"/>
      <w:szCs w:val="21"/>
      <w:shd w:val="clear" w:color="auto" w:fill="FFFFFF"/>
    </w:rPr>
  </w:style>
  <w:style w:type="paragraph" w:customStyle="1" w:styleId="Teksttreci0">
    <w:name w:val="Tekst treści"/>
    <w:basedOn w:val="Normalny"/>
    <w:link w:val="Teksttreci"/>
    <w:rsid w:val="00F04C54"/>
    <w:pPr>
      <w:shd w:val="clear" w:color="auto" w:fill="FFFFFF"/>
      <w:spacing w:before="180" w:after="0" w:line="254" w:lineRule="exact"/>
      <w:ind w:left="0" w:firstLine="0"/>
    </w:pPr>
    <w:rPr>
      <w:rFonts w:ascii="Calibri" w:eastAsia="Calibri" w:hAnsi="Calibri" w:cs="Calibri"/>
      <w:sz w:val="21"/>
      <w:szCs w:val="21"/>
    </w:rPr>
  </w:style>
  <w:style w:type="numbering" w:customStyle="1" w:styleId="DDTableBulletList">
    <w:name w:val="_DD Table Bullet List"/>
    <w:uiPriority w:val="89"/>
    <w:rsid w:val="00160545"/>
    <w:pPr>
      <w:numPr>
        <w:numId w:val="26"/>
      </w:numPr>
    </w:pPr>
  </w:style>
  <w:style w:type="paragraph" w:styleId="Legenda">
    <w:name w:val="caption"/>
    <w:aliases w:val="Caption DD Grey Indent,legenda,Legenda Znak Znak Znak Znak,Legenda Znak Znak,Legenda Znak Znak Znak,Legenda Znak Znak Znak Znak Znak Znak,Legenda Znak,Legenda Znak Znak Znak Znak Znak,Legenda Znak Znak Znak1,Podpis pod rysunkiem lub tabelą"/>
    <w:next w:val="DDBodyText"/>
    <w:qFormat/>
    <w:rsid w:val="00160545"/>
    <w:pPr>
      <w:spacing w:before="0" w:after="360" w:line="240" w:lineRule="atLeast"/>
      <w:ind w:left="0" w:firstLine="0"/>
      <w:jc w:val="center"/>
    </w:pPr>
    <w:rPr>
      <w:rFonts w:ascii="Arial" w:hAnsi="Arial" w:cs="Arial"/>
      <w:b/>
      <w:color w:val="6D6E71"/>
      <w:spacing w:val="10"/>
      <w:sz w:val="18"/>
      <w:szCs w:val="22"/>
      <w:lang w:eastAsia="en-GB"/>
    </w:rPr>
  </w:style>
  <w:style w:type="paragraph" w:customStyle="1" w:styleId="DDBodyText">
    <w:name w:val="DD Body Text"/>
    <w:basedOn w:val="Normalny"/>
    <w:uiPriority w:val="1"/>
    <w:qFormat/>
    <w:rsid w:val="00160545"/>
    <w:pPr>
      <w:spacing w:before="60" w:after="60" w:line="300" w:lineRule="atLeast"/>
      <w:ind w:left="0" w:firstLine="0"/>
      <w:jc w:val="left"/>
    </w:pPr>
    <w:rPr>
      <w:rFonts w:ascii="Arial" w:hAnsi="Arial" w:cs="Arial"/>
      <w:bCs/>
      <w:color w:val="000000"/>
      <w:spacing w:val="10"/>
      <w:kern w:val="32"/>
      <w:lang w:eastAsia="en-GB"/>
    </w:rPr>
  </w:style>
  <w:style w:type="paragraph" w:customStyle="1" w:styleId="DDTableBodyText">
    <w:name w:val="DD Table Body Text"/>
    <w:rsid w:val="00160545"/>
    <w:pPr>
      <w:spacing w:before="60" w:after="60" w:line="260" w:lineRule="atLeast"/>
      <w:ind w:left="0" w:firstLine="0"/>
      <w:jc w:val="left"/>
    </w:pPr>
    <w:rPr>
      <w:rFonts w:ascii="Arial" w:hAnsi="Arial" w:cs="Arial"/>
      <w:color w:val="000000"/>
      <w:spacing w:val="8"/>
      <w:sz w:val="18"/>
      <w:szCs w:val="18"/>
      <w:lang w:val="en-GB" w:eastAsia="en-US"/>
    </w:rPr>
  </w:style>
  <w:style w:type="paragraph" w:customStyle="1" w:styleId="DDTableBullet1">
    <w:name w:val="DD Table Bullet 1"/>
    <w:uiPriority w:val="14"/>
    <w:rsid w:val="00160545"/>
    <w:pPr>
      <w:numPr>
        <w:numId w:val="26"/>
      </w:numPr>
      <w:spacing w:before="60" w:after="60" w:line="260" w:lineRule="atLeast"/>
      <w:jc w:val="left"/>
    </w:pPr>
    <w:rPr>
      <w:rFonts w:ascii="Arial" w:hAnsi="Arial" w:cs="Arial"/>
      <w:color w:val="000000"/>
      <w:spacing w:val="8"/>
      <w:sz w:val="18"/>
      <w:lang w:val="en-GB" w:eastAsia="en-US"/>
    </w:rPr>
  </w:style>
  <w:style w:type="paragraph" w:customStyle="1" w:styleId="DDTableBullet2">
    <w:name w:val="DD Table Bullet 2"/>
    <w:basedOn w:val="DDTableBullet1"/>
    <w:uiPriority w:val="14"/>
    <w:rsid w:val="00160545"/>
    <w:pPr>
      <w:numPr>
        <w:ilvl w:val="1"/>
      </w:numPr>
    </w:pPr>
  </w:style>
  <w:style w:type="paragraph" w:customStyle="1" w:styleId="DDTableBullet3">
    <w:name w:val="DD Table Bullet 3"/>
    <w:basedOn w:val="DDTableBullet2"/>
    <w:uiPriority w:val="14"/>
    <w:rsid w:val="00160545"/>
    <w:pPr>
      <w:numPr>
        <w:ilvl w:val="2"/>
      </w:numPr>
      <w:spacing w:before="0" w:after="0"/>
    </w:pPr>
  </w:style>
  <w:style w:type="paragraph" w:customStyle="1" w:styleId="DDTableBullet4">
    <w:name w:val="DD Table Bullet 4"/>
    <w:uiPriority w:val="14"/>
    <w:rsid w:val="00160545"/>
    <w:pPr>
      <w:numPr>
        <w:ilvl w:val="3"/>
        <w:numId w:val="26"/>
      </w:numPr>
      <w:tabs>
        <w:tab w:val="left" w:pos="680"/>
      </w:tabs>
      <w:spacing w:before="60" w:after="60" w:line="260" w:lineRule="atLeast"/>
      <w:jc w:val="left"/>
    </w:pPr>
    <w:rPr>
      <w:rFonts w:ascii="Arial" w:hAnsi="Arial" w:cs="Arial"/>
      <w:color w:val="000000"/>
      <w:spacing w:val="8"/>
      <w:sz w:val="18"/>
      <w:lang w:val="en-GB" w:eastAsia="en-US"/>
    </w:rPr>
  </w:style>
  <w:style w:type="paragraph" w:customStyle="1" w:styleId="DDTableBullet5">
    <w:name w:val="DD Table Bullet 5"/>
    <w:basedOn w:val="DDTableBullet4"/>
    <w:uiPriority w:val="14"/>
    <w:rsid w:val="00160545"/>
    <w:pPr>
      <w:numPr>
        <w:ilvl w:val="4"/>
      </w:numPr>
    </w:pPr>
  </w:style>
  <w:style w:type="paragraph" w:customStyle="1" w:styleId="DDTableBullet6">
    <w:name w:val="DD Table Bullet 6"/>
    <w:basedOn w:val="DDTableBullet5"/>
    <w:uiPriority w:val="14"/>
    <w:rsid w:val="00160545"/>
    <w:pPr>
      <w:numPr>
        <w:ilvl w:val="5"/>
      </w:numPr>
    </w:pPr>
  </w:style>
  <w:style w:type="paragraph" w:customStyle="1" w:styleId="DDTableBullet7">
    <w:name w:val="DD Table Bullet 7"/>
    <w:uiPriority w:val="14"/>
    <w:rsid w:val="00160545"/>
    <w:pPr>
      <w:numPr>
        <w:ilvl w:val="6"/>
        <w:numId w:val="26"/>
      </w:numPr>
      <w:spacing w:before="60" w:after="60" w:line="260" w:lineRule="atLeast"/>
      <w:jc w:val="left"/>
    </w:pPr>
    <w:rPr>
      <w:rFonts w:ascii="Arial" w:hAnsi="Arial" w:cs="Arial"/>
      <w:color w:val="000000"/>
      <w:spacing w:val="8"/>
      <w:sz w:val="18"/>
      <w:lang w:val="en-GB" w:eastAsia="en-US"/>
    </w:rPr>
  </w:style>
  <w:style w:type="paragraph" w:customStyle="1" w:styleId="DDTableBullet8">
    <w:name w:val="DD Table Bullet 8"/>
    <w:basedOn w:val="DDTableBullet7"/>
    <w:uiPriority w:val="14"/>
    <w:rsid w:val="00160545"/>
    <w:pPr>
      <w:numPr>
        <w:ilvl w:val="7"/>
      </w:numPr>
    </w:pPr>
  </w:style>
  <w:style w:type="paragraph" w:customStyle="1" w:styleId="DDTableBullet9">
    <w:name w:val="DD Table Bullet 9"/>
    <w:basedOn w:val="DDTableBullet8"/>
    <w:uiPriority w:val="14"/>
    <w:rsid w:val="00160545"/>
    <w:pPr>
      <w:numPr>
        <w:ilvl w:val="8"/>
      </w:numPr>
      <w:spacing w:before="0" w:after="0"/>
    </w:pPr>
  </w:style>
  <w:style w:type="paragraph" w:customStyle="1" w:styleId="DDTableWhiteHeader">
    <w:name w:val="DD Table White Header"/>
    <w:rsid w:val="00160545"/>
    <w:pPr>
      <w:spacing w:before="60" w:after="60" w:line="260" w:lineRule="atLeast"/>
      <w:ind w:left="0" w:firstLine="0"/>
      <w:jc w:val="left"/>
    </w:pPr>
    <w:rPr>
      <w:rFonts w:ascii="Arial" w:hAnsi="Arial" w:cs="Arial"/>
      <w:b/>
      <w:color w:val="FFFFFF"/>
      <w:spacing w:val="8"/>
      <w:sz w:val="19"/>
      <w:szCs w:val="18"/>
      <w:lang w:val="en-GB" w:eastAsia="en-US"/>
    </w:rPr>
  </w:style>
  <w:style w:type="table" w:customStyle="1" w:styleId="Tabela-Siatka2">
    <w:name w:val="Tabela - Siatka2"/>
    <w:basedOn w:val="Standardowy"/>
    <w:next w:val="Tabela-Siatka"/>
    <w:uiPriority w:val="39"/>
    <w:rsid w:val="006A6DC8"/>
    <w:pPr>
      <w:spacing w:before="0" w:after="0"/>
      <w:ind w:left="0" w:firstLine="0"/>
      <w:jc w:val="left"/>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541DA2"/>
    <w:rPr>
      <w:color w:val="605E5C"/>
      <w:shd w:val="clear" w:color="auto" w:fill="E1DFDD"/>
    </w:rPr>
  </w:style>
  <w:style w:type="paragraph" w:customStyle="1" w:styleId="TekstpodstawowyEHPTBodyText2F2ndrad">
    <w:name w:val="Tekst podstawowy.EHPT.Body Text2.(F2).ändrad"/>
    <w:basedOn w:val="Normalny"/>
    <w:rsid w:val="00A15EAC"/>
    <w:pPr>
      <w:spacing w:before="0" w:after="0"/>
      <w:ind w:left="0" w:firstLine="0"/>
    </w:pPr>
    <w:rPr>
      <w:sz w:val="24"/>
    </w:rPr>
  </w:style>
  <w:style w:type="paragraph" w:customStyle="1" w:styleId="metrykatabelanaglowek">
    <w:name w:val="metryka_tabela_naglowek"/>
    <w:basedOn w:val="Akapitzlist"/>
    <w:autoRedefine/>
    <w:uiPriority w:val="1"/>
    <w:qFormat/>
    <w:rsid w:val="00A15EAC"/>
    <w:pPr>
      <w:spacing w:before="0" w:after="0" w:line="276" w:lineRule="auto"/>
      <w:ind w:left="0" w:firstLine="0"/>
      <w:contextualSpacing w:val="0"/>
      <w:jc w:val="left"/>
    </w:pPr>
    <w:rPr>
      <w:rFonts w:ascii="Calibri" w:eastAsia="Calibri" w:hAnsi="Calibri"/>
      <w:b/>
      <w:noProof/>
      <w:szCs w:val="18"/>
    </w:rPr>
  </w:style>
  <w:style w:type="paragraph" w:customStyle="1" w:styleId="xl68">
    <w:name w:val="xl68"/>
    <w:basedOn w:val="Normalny"/>
    <w:rsid w:val="00FD7594"/>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left"/>
    </w:pPr>
    <w:rPr>
      <w:sz w:val="24"/>
      <w:szCs w:val="24"/>
    </w:rPr>
  </w:style>
  <w:style w:type="paragraph" w:customStyle="1" w:styleId="xl81">
    <w:name w:val="xl81"/>
    <w:basedOn w:val="Normalny"/>
    <w:rsid w:val="00FD7594"/>
    <w:pPr>
      <w:pBdr>
        <w:top w:val="single" w:sz="4" w:space="0" w:color="auto"/>
        <w:left w:val="single" w:sz="4" w:space="0" w:color="auto"/>
        <w:bottom w:val="single" w:sz="4" w:space="0" w:color="auto"/>
      </w:pBdr>
      <w:shd w:val="clear" w:color="000000" w:fill="8497B0"/>
      <w:spacing w:before="100" w:beforeAutospacing="1" w:after="100" w:afterAutospacing="1"/>
      <w:ind w:left="0" w:firstLine="0"/>
      <w:jc w:val="center"/>
      <w:textAlignment w:val="center"/>
    </w:pPr>
    <w:rPr>
      <w:b/>
      <w:bCs/>
      <w:color w:val="000000"/>
      <w:sz w:val="14"/>
      <w:szCs w:val="14"/>
    </w:rPr>
  </w:style>
  <w:style w:type="paragraph" w:customStyle="1" w:styleId="xl88">
    <w:name w:val="xl88"/>
    <w:basedOn w:val="Normalny"/>
    <w:rsid w:val="00FD7594"/>
    <w:pPr>
      <w:pBdr>
        <w:top w:val="single" w:sz="4" w:space="0" w:color="auto"/>
        <w:bottom w:val="single" w:sz="4" w:space="0" w:color="auto"/>
        <w:right w:val="single" w:sz="4" w:space="0" w:color="auto"/>
      </w:pBdr>
      <w:spacing w:before="100" w:beforeAutospacing="1" w:after="100" w:afterAutospacing="1"/>
      <w:ind w:left="0" w:firstLine="0"/>
      <w:jc w:val="center"/>
      <w:textAlignment w:val="center"/>
    </w:pPr>
    <w:rPr>
      <w:b/>
      <w:bCs/>
      <w:color w:val="002060"/>
      <w:sz w:val="14"/>
      <w:szCs w:val="14"/>
    </w:rPr>
  </w:style>
  <w:style w:type="paragraph" w:styleId="Listapunktowana">
    <w:name w:val="List Bullet"/>
    <w:basedOn w:val="Normalny"/>
    <w:uiPriority w:val="99"/>
    <w:unhideWhenUsed/>
    <w:rsid w:val="007A4ECB"/>
    <w:pPr>
      <w:numPr>
        <w:numId w:val="27"/>
      </w:numPr>
      <w:tabs>
        <w:tab w:val="clear" w:pos="360"/>
        <w:tab w:val="num" w:pos="720"/>
      </w:tabs>
      <w:spacing w:before="100" w:after="200" w:line="276" w:lineRule="auto"/>
      <w:contextualSpacing/>
    </w:pPr>
    <w:rPr>
      <w:rFonts w:ascii="Arial" w:hAnsi="Arial"/>
      <w:lang w:eastAsia="en-US"/>
    </w:rPr>
  </w:style>
  <w:style w:type="table" w:customStyle="1" w:styleId="Tabela-Siatka3">
    <w:name w:val="Tabela - Siatka3"/>
    <w:basedOn w:val="Standardowy"/>
    <w:next w:val="Tabela-Siatka"/>
    <w:uiPriority w:val="39"/>
    <w:rsid w:val="007A4ECB"/>
    <w:pPr>
      <w:spacing w:before="0" w:after="0"/>
      <w:ind w:left="0" w:firstLine="0"/>
      <w:jc w:val="left"/>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078">
      <w:bodyDiv w:val="1"/>
      <w:marLeft w:val="0"/>
      <w:marRight w:val="0"/>
      <w:marTop w:val="0"/>
      <w:marBottom w:val="0"/>
      <w:divBdr>
        <w:top w:val="none" w:sz="0" w:space="0" w:color="auto"/>
        <w:left w:val="none" w:sz="0" w:space="0" w:color="auto"/>
        <w:bottom w:val="none" w:sz="0" w:space="0" w:color="auto"/>
        <w:right w:val="none" w:sz="0" w:space="0" w:color="auto"/>
      </w:divBdr>
    </w:div>
    <w:div w:id="13729264">
      <w:bodyDiv w:val="1"/>
      <w:marLeft w:val="0"/>
      <w:marRight w:val="0"/>
      <w:marTop w:val="0"/>
      <w:marBottom w:val="0"/>
      <w:divBdr>
        <w:top w:val="none" w:sz="0" w:space="0" w:color="auto"/>
        <w:left w:val="none" w:sz="0" w:space="0" w:color="auto"/>
        <w:bottom w:val="none" w:sz="0" w:space="0" w:color="auto"/>
        <w:right w:val="none" w:sz="0" w:space="0" w:color="auto"/>
      </w:divBdr>
    </w:div>
    <w:div w:id="27264006">
      <w:bodyDiv w:val="1"/>
      <w:marLeft w:val="0"/>
      <w:marRight w:val="0"/>
      <w:marTop w:val="0"/>
      <w:marBottom w:val="0"/>
      <w:divBdr>
        <w:top w:val="none" w:sz="0" w:space="0" w:color="auto"/>
        <w:left w:val="none" w:sz="0" w:space="0" w:color="auto"/>
        <w:bottom w:val="none" w:sz="0" w:space="0" w:color="auto"/>
        <w:right w:val="none" w:sz="0" w:space="0" w:color="auto"/>
      </w:divBdr>
    </w:div>
    <w:div w:id="39131956">
      <w:bodyDiv w:val="1"/>
      <w:marLeft w:val="0"/>
      <w:marRight w:val="0"/>
      <w:marTop w:val="0"/>
      <w:marBottom w:val="0"/>
      <w:divBdr>
        <w:top w:val="none" w:sz="0" w:space="0" w:color="auto"/>
        <w:left w:val="none" w:sz="0" w:space="0" w:color="auto"/>
        <w:bottom w:val="none" w:sz="0" w:space="0" w:color="auto"/>
        <w:right w:val="none" w:sz="0" w:space="0" w:color="auto"/>
      </w:divBdr>
    </w:div>
    <w:div w:id="54087355">
      <w:bodyDiv w:val="1"/>
      <w:marLeft w:val="0"/>
      <w:marRight w:val="0"/>
      <w:marTop w:val="0"/>
      <w:marBottom w:val="0"/>
      <w:divBdr>
        <w:top w:val="none" w:sz="0" w:space="0" w:color="auto"/>
        <w:left w:val="none" w:sz="0" w:space="0" w:color="auto"/>
        <w:bottom w:val="none" w:sz="0" w:space="0" w:color="auto"/>
        <w:right w:val="none" w:sz="0" w:space="0" w:color="auto"/>
      </w:divBdr>
    </w:div>
    <w:div w:id="149684851">
      <w:bodyDiv w:val="1"/>
      <w:marLeft w:val="0"/>
      <w:marRight w:val="0"/>
      <w:marTop w:val="0"/>
      <w:marBottom w:val="0"/>
      <w:divBdr>
        <w:top w:val="none" w:sz="0" w:space="0" w:color="auto"/>
        <w:left w:val="none" w:sz="0" w:space="0" w:color="auto"/>
        <w:bottom w:val="none" w:sz="0" w:space="0" w:color="auto"/>
        <w:right w:val="none" w:sz="0" w:space="0" w:color="auto"/>
      </w:divBdr>
    </w:div>
    <w:div w:id="197475794">
      <w:bodyDiv w:val="1"/>
      <w:marLeft w:val="0"/>
      <w:marRight w:val="0"/>
      <w:marTop w:val="0"/>
      <w:marBottom w:val="0"/>
      <w:divBdr>
        <w:top w:val="none" w:sz="0" w:space="0" w:color="auto"/>
        <w:left w:val="none" w:sz="0" w:space="0" w:color="auto"/>
        <w:bottom w:val="none" w:sz="0" w:space="0" w:color="auto"/>
        <w:right w:val="none" w:sz="0" w:space="0" w:color="auto"/>
      </w:divBdr>
    </w:div>
    <w:div w:id="254435178">
      <w:bodyDiv w:val="1"/>
      <w:marLeft w:val="0"/>
      <w:marRight w:val="0"/>
      <w:marTop w:val="0"/>
      <w:marBottom w:val="0"/>
      <w:divBdr>
        <w:top w:val="none" w:sz="0" w:space="0" w:color="auto"/>
        <w:left w:val="none" w:sz="0" w:space="0" w:color="auto"/>
        <w:bottom w:val="none" w:sz="0" w:space="0" w:color="auto"/>
        <w:right w:val="none" w:sz="0" w:space="0" w:color="auto"/>
      </w:divBdr>
    </w:div>
    <w:div w:id="359206742">
      <w:bodyDiv w:val="1"/>
      <w:marLeft w:val="0"/>
      <w:marRight w:val="0"/>
      <w:marTop w:val="0"/>
      <w:marBottom w:val="0"/>
      <w:divBdr>
        <w:top w:val="none" w:sz="0" w:space="0" w:color="auto"/>
        <w:left w:val="none" w:sz="0" w:space="0" w:color="auto"/>
        <w:bottom w:val="none" w:sz="0" w:space="0" w:color="auto"/>
        <w:right w:val="none" w:sz="0" w:space="0" w:color="auto"/>
      </w:divBdr>
    </w:div>
    <w:div w:id="406613286">
      <w:bodyDiv w:val="1"/>
      <w:marLeft w:val="0"/>
      <w:marRight w:val="0"/>
      <w:marTop w:val="0"/>
      <w:marBottom w:val="0"/>
      <w:divBdr>
        <w:top w:val="none" w:sz="0" w:space="0" w:color="auto"/>
        <w:left w:val="none" w:sz="0" w:space="0" w:color="auto"/>
        <w:bottom w:val="none" w:sz="0" w:space="0" w:color="auto"/>
        <w:right w:val="none" w:sz="0" w:space="0" w:color="auto"/>
      </w:divBdr>
    </w:div>
    <w:div w:id="413672964">
      <w:bodyDiv w:val="1"/>
      <w:marLeft w:val="0"/>
      <w:marRight w:val="0"/>
      <w:marTop w:val="0"/>
      <w:marBottom w:val="0"/>
      <w:divBdr>
        <w:top w:val="none" w:sz="0" w:space="0" w:color="auto"/>
        <w:left w:val="none" w:sz="0" w:space="0" w:color="auto"/>
        <w:bottom w:val="none" w:sz="0" w:space="0" w:color="auto"/>
        <w:right w:val="none" w:sz="0" w:space="0" w:color="auto"/>
      </w:divBdr>
    </w:div>
    <w:div w:id="461581682">
      <w:bodyDiv w:val="1"/>
      <w:marLeft w:val="0"/>
      <w:marRight w:val="0"/>
      <w:marTop w:val="0"/>
      <w:marBottom w:val="0"/>
      <w:divBdr>
        <w:top w:val="none" w:sz="0" w:space="0" w:color="auto"/>
        <w:left w:val="none" w:sz="0" w:space="0" w:color="auto"/>
        <w:bottom w:val="none" w:sz="0" w:space="0" w:color="auto"/>
        <w:right w:val="none" w:sz="0" w:space="0" w:color="auto"/>
      </w:divBdr>
    </w:div>
    <w:div w:id="483620106">
      <w:bodyDiv w:val="1"/>
      <w:marLeft w:val="0"/>
      <w:marRight w:val="0"/>
      <w:marTop w:val="0"/>
      <w:marBottom w:val="0"/>
      <w:divBdr>
        <w:top w:val="none" w:sz="0" w:space="0" w:color="auto"/>
        <w:left w:val="none" w:sz="0" w:space="0" w:color="auto"/>
        <w:bottom w:val="none" w:sz="0" w:space="0" w:color="auto"/>
        <w:right w:val="none" w:sz="0" w:space="0" w:color="auto"/>
      </w:divBdr>
    </w:div>
    <w:div w:id="493648500">
      <w:bodyDiv w:val="1"/>
      <w:marLeft w:val="0"/>
      <w:marRight w:val="0"/>
      <w:marTop w:val="0"/>
      <w:marBottom w:val="0"/>
      <w:divBdr>
        <w:top w:val="none" w:sz="0" w:space="0" w:color="auto"/>
        <w:left w:val="none" w:sz="0" w:space="0" w:color="auto"/>
        <w:bottom w:val="none" w:sz="0" w:space="0" w:color="auto"/>
        <w:right w:val="none" w:sz="0" w:space="0" w:color="auto"/>
      </w:divBdr>
    </w:div>
    <w:div w:id="513223665">
      <w:bodyDiv w:val="1"/>
      <w:marLeft w:val="0"/>
      <w:marRight w:val="0"/>
      <w:marTop w:val="0"/>
      <w:marBottom w:val="0"/>
      <w:divBdr>
        <w:top w:val="none" w:sz="0" w:space="0" w:color="auto"/>
        <w:left w:val="none" w:sz="0" w:space="0" w:color="auto"/>
        <w:bottom w:val="none" w:sz="0" w:space="0" w:color="auto"/>
        <w:right w:val="none" w:sz="0" w:space="0" w:color="auto"/>
      </w:divBdr>
    </w:div>
    <w:div w:id="515196236">
      <w:bodyDiv w:val="1"/>
      <w:marLeft w:val="0"/>
      <w:marRight w:val="0"/>
      <w:marTop w:val="0"/>
      <w:marBottom w:val="0"/>
      <w:divBdr>
        <w:top w:val="none" w:sz="0" w:space="0" w:color="auto"/>
        <w:left w:val="none" w:sz="0" w:space="0" w:color="auto"/>
        <w:bottom w:val="none" w:sz="0" w:space="0" w:color="auto"/>
        <w:right w:val="none" w:sz="0" w:space="0" w:color="auto"/>
      </w:divBdr>
    </w:div>
    <w:div w:id="533201281">
      <w:bodyDiv w:val="1"/>
      <w:marLeft w:val="0"/>
      <w:marRight w:val="0"/>
      <w:marTop w:val="0"/>
      <w:marBottom w:val="0"/>
      <w:divBdr>
        <w:top w:val="none" w:sz="0" w:space="0" w:color="auto"/>
        <w:left w:val="none" w:sz="0" w:space="0" w:color="auto"/>
        <w:bottom w:val="none" w:sz="0" w:space="0" w:color="auto"/>
        <w:right w:val="none" w:sz="0" w:space="0" w:color="auto"/>
      </w:divBdr>
    </w:div>
    <w:div w:id="545992944">
      <w:bodyDiv w:val="1"/>
      <w:marLeft w:val="0"/>
      <w:marRight w:val="0"/>
      <w:marTop w:val="0"/>
      <w:marBottom w:val="0"/>
      <w:divBdr>
        <w:top w:val="none" w:sz="0" w:space="0" w:color="auto"/>
        <w:left w:val="none" w:sz="0" w:space="0" w:color="auto"/>
        <w:bottom w:val="none" w:sz="0" w:space="0" w:color="auto"/>
        <w:right w:val="none" w:sz="0" w:space="0" w:color="auto"/>
      </w:divBdr>
    </w:div>
    <w:div w:id="563757648">
      <w:bodyDiv w:val="1"/>
      <w:marLeft w:val="0"/>
      <w:marRight w:val="0"/>
      <w:marTop w:val="0"/>
      <w:marBottom w:val="0"/>
      <w:divBdr>
        <w:top w:val="none" w:sz="0" w:space="0" w:color="auto"/>
        <w:left w:val="none" w:sz="0" w:space="0" w:color="auto"/>
        <w:bottom w:val="none" w:sz="0" w:space="0" w:color="auto"/>
        <w:right w:val="none" w:sz="0" w:space="0" w:color="auto"/>
      </w:divBdr>
    </w:div>
    <w:div w:id="592516944">
      <w:bodyDiv w:val="1"/>
      <w:marLeft w:val="0"/>
      <w:marRight w:val="0"/>
      <w:marTop w:val="0"/>
      <w:marBottom w:val="0"/>
      <w:divBdr>
        <w:top w:val="none" w:sz="0" w:space="0" w:color="auto"/>
        <w:left w:val="none" w:sz="0" w:space="0" w:color="auto"/>
        <w:bottom w:val="none" w:sz="0" w:space="0" w:color="auto"/>
        <w:right w:val="none" w:sz="0" w:space="0" w:color="auto"/>
      </w:divBdr>
    </w:div>
    <w:div w:id="607354335">
      <w:bodyDiv w:val="1"/>
      <w:marLeft w:val="0"/>
      <w:marRight w:val="0"/>
      <w:marTop w:val="0"/>
      <w:marBottom w:val="0"/>
      <w:divBdr>
        <w:top w:val="none" w:sz="0" w:space="0" w:color="auto"/>
        <w:left w:val="none" w:sz="0" w:space="0" w:color="auto"/>
        <w:bottom w:val="none" w:sz="0" w:space="0" w:color="auto"/>
        <w:right w:val="none" w:sz="0" w:space="0" w:color="auto"/>
      </w:divBdr>
    </w:div>
    <w:div w:id="617180908">
      <w:bodyDiv w:val="1"/>
      <w:marLeft w:val="0"/>
      <w:marRight w:val="0"/>
      <w:marTop w:val="0"/>
      <w:marBottom w:val="0"/>
      <w:divBdr>
        <w:top w:val="none" w:sz="0" w:space="0" w:color="auto"/>
        <w:left w:val="none" w:sz="0" w:space="0" w:color="auto"/>
        <w:bottom w:val="none" w:sz="0" w:space="0" w:color="auto"/>
        <w:right w:val="none" w:sz="0" w:space="0" w:color="auto"/>
      </w:divBdr>
    </w:div>
    <w:div w:id="635993861">
      <w:bodyDiv w:val="1"/>
      <w:marLeft w:val="0"/>
      <w:marRight w:val="0"/>
      <w:marTop w:val="0"/>
      <w:marBottom w:val="0"/>
      <w:divBdr>
        <w:top w:val="none" w:sz="0" w:space="0" w:color="auto"/>
        <w:left w:val="none" w:sz="0" w:space="0" w:color="auto"/>
        <w:bottom w:val="none" w:sz="0" w:space="0" w:color="auto"/>
        <w:right w:val="none" w:sz="0" w:space="0" w:color="auto"/>
      </w:divBdr>
    </w:div>
    <w:div w:id="665790134">
      <w:bodyDiv w:val="1"/>
      <w:marLeft w:val="0"/>
      <w:marRight w:val="0"/>
      <w:marTop w:val="0"/>
      <w:marBottom w:val="0"/>
      <w:divBdr>
        <w:top w:val="none" w:sz="0" w:space="0" w:color="auto"/>
        <w:left w:val="none" w:sz="0" w:space="0" w:color="auto"/>
        <w:bottom w:val="none" w:sz="0" w:space="0" w:color="auto"/>
        <w:right w:val="none" w:sz="0" w:space="0" w:color="auto"/>
      </w:divBdr>
    </w:div>
    <w:div w:id="683441493">
      <w:bodyDiv w:val="1"/>
      <w:marLeft w:val="0"/>
      <w:marRight w:val="0"/>
      <w:marTop w:val="0"/>
      <w:marBottom w:val="0"/>
      <w:divBdr>
        <w:top w:val="none" w:sz="0" w:space="0" w:color="auto"/>
        <w:left w:val="none" w:sz="0" w:space="0" w:color="auto"/>
        <w:bottom w:val="none" w:sz="0" w:space="0" w:color="auto"/>
        <w:right w:val="none" w:sz="0" w:space="0" w:color="auto"/>
      </w:divBdr>
      <w:divsChild>
        <w:div w:id="365256863">
          <w:marLeft w:val="274"/>
          <w:marRight w:val="0"/>
          <w:marTop w:val="0"/>
          <w:marBottom w:val="60"/>
          <w:divBdr>
            <w:top w:val="none" w:sz="0" w:space="0" w:color="auto"/>
            <w:left w:val="none" w:sz="0" w:space="0" w:color="auto"/>
            <w:bottom w:val="none" w:sz="0" w:space="0" w:color="auto"/>
            <w:right w:val="none" w:sz="0" w:space="0" w:color="auto"/>
          </w:divBdr>
        </w:div>
        <w:div w:id="1797601709">
          <w:marLeft w:val="274"/>
          <w:marRight w:val="0"/>
          <w:marTop w:val="0"/>
          <w:marBottom w:val="60"/>
          <w:divBdr>
            <w:top w:val="none" w:sz="0" w:space="0" w:color="auto"/>
            <w:left w:val="none" w:sz="0" w:space="0" w:color="auto"/>
            <w:bottom w:val="none" w:sz="0" w:space="0" w:color="auto"/>
            <w:right w:val="none" w:sz="0" w:space="0" w:color="auto"/>
          </w:divBdr>
        </w:div>
      </w:divsChild>
    </w:div>
    <w:div w:id="761221037">
      <w:bodyDiv w:val="1"/>
      <w:marLeft w:val="0"/>
      <w:marRight w:val="0"/>
      <w:marTop w:val="0"/>
      <w:marBottom w:val="0"/>
      <w:divBdr>
        <w:top w:val="none" w:sz="0" w:space="0" w:color="auto"/>
        <w:left w:val="none" w:sz="0" w:space="0" w:color="auto"/>
        <w:bottom w:val="none" w:sz="0" w:space="0" w:color="auto"/>
        <w:right w:val="none" w:sz="0" w:space="0" w:color="auto"/>
      </w:divBdr>
    </w:div>
    <w:div w:id="764769395">
      <w:bodyDiv w:val="1"/>
      <w:marLeft w:val="0"/>
      <w:marRight w:val="0"/>
      <w:marTop w:val="0"/>
      <w:marBottom w:val="0"/>
      <w:divBdr>
        <w:top w:val="none" w:sz="0" w:space="0" w:color="auto"/>
        <w:left w:val="none" w:sz="0" w:space="0" w:color="auto"/>
        <w:bottom w:val="none" w:sz="0" w:space="0" w:color="auto"/>
        <w:right w:val="none" w:sz="0" w:space="0" w:color="auto"/>
      </w:divBdr>
    </w:div>
    <w:div w:id="833839588">
      <w:bodyDiv w:val="1"/>
      <w:marLeft w:val="0"/>
      <w:marRight w:val="0"/>
      <w:marTop w:val="0"/>
      <w:marBottom w:val="0"/>
      <w:divBdr>
        <w:top w:val="none" w:sz="0" w:space="0" w:color="auto"/>
        <w:left w:val="none" w:sz="0" w:space="0" w:color="auto"/>
        <w:bottom w:val="none" w:sz="0" w:space="0" w:color="auto"/>
        <w:right w:val="none" w:sz="0" w:space="0" w:color="auto"/>
      </w:divBdr>
    </w:div>
    <w:div w:id="896360003">
      <w:bodyDiv w:val="1"/>
      <w:marLeft w:val="0"/>
      <w:marRight w:val="0"/>
      <w:marTop w:val="0"/>
      <w:marBottom w:val="0"/>
      <w:divBdr>
        <w:top w:val="none" w:sz="0" w:space="0" w:color="auto"/>
        <w:left w:val="none" w:sz="0" w:space="0" w:color="auto"/>
        <w:bottom w:val="none" w:sz="0" w:space="0" w:color="auto"/>
        <w:right w:val="none" w:sz="0" w:space="0" w:color="auto"/>
      </w:divBdr>
    </w:div>
    <w:div w:id="898901349">
      <w:bodyDiv w:val="1"/>
      <w:marLeft w:val="0"/>
      <w:marRight w:val="0"/>
      <w:marTop w:val="0"/>
      <w:marBottom w:val="0"/>
      <w:divBdr>
        <w:top w:val="none" w:sz="0" w:space="0" w:color="auto"/>
        <w:left w:val="none" w:sz="0" w:space="0" w:color="auto"/>
        <w:bottom w:val="none" w:sz="0" w:space="0" w:color="auto"/>
        <w:right w:val="none" w:sz="0" w:space="0" w:color="auto"/>
      </w:divBdr>
    </w:div>
    <w:div w:id="910047268">
      <w:bodyDiv w:val="1"/>
      <w:marLeft w:val="0"/>
      <w:marRight w:val="0"/>
      <w:marTop w:val="0"/>
      <w:marBottom w:val="0"/>
      <w:divBdr>
        <w:top w:val="none" w:sz="0" w:space="0" w:color="auto"/>
        <w:left w:val="none" w:sz="0" w:space="0" w:color="auto"/>
        <w:bottom w:val="none" w:sz="0" w:space="0" w:color="auto"/>
        <w:right w:val="none" w:sz="0" w:space="0" w:color="auto"/>
      </w:divBdr>
    </w:div>
    <w:div w:id="944926788">
      <w:bodyDiv w:val="1"/>
      <w:marLeft w:val="0"/>
      <w:marRight w:val="0"/>
      <w:marTop w:val="0"/>
      <w:marBottom w:val="0"/>
      <w:divBdr>
        <w:top w:val="none" w:sz="0" w:space="0" w:color="auto"/>
        <w:left w:val="none" w:sz="0" w:space="0" w:color="auto"/>
        <w:bottom w:val="none" w:sz="0" w:space="0" w:color="auto"/>
        <w:right w:val="none" w:sz="0" w:space="0" w:color="auto"/>
      </w:divBdr>
    </w:div>
    <w:div w:id="946231290">
      <w:bodyDiv w:val="1"/>
      <w:marLeft w:val="0"/>
      <w:marRight w:val="0"/>
      <w:marTop w:val="0"/>
      <w:marBottom w:val="0"/>
      <w:divBdr>
        <w:top w:val="none" w:sz="0" w:space="0" w:color="auto"/>
        <w:left w:val="none" w:sz="0" w:space="0" w:color="auto"/>
        <w:bottom w:val="none" w:sz="0" w:space="0" w:color="auto"/>
        <w:right w:val="none" w:sz="0" w:space="0" w:color="auto"/>
      </w:divBdr>
    </w:div>
    <w:div w:id="1033459827">
      <w:bodyDiv w:val="1"/>
      <w:marLeft w:val="0"/>
      <w:marRight w:val="0"/>
      <w:marTop w:val="0"/>
      <w:marBottom w:val="0"/>
      <w:divBdr>
        <w:top w:val="none" w:sz="0" w:space="0" w:color="auto"/>
        <w:left w:val="none" w:sz="0" w:space="0" w:color="auto"/>
        <w:bottom w:val="none" w:sz="0" w:space="0" w:color="auto"/>
        <w:right w:val="none" w:sz="0" w:space="0" w:color="auto"/>
      </w:divBdr>
    </w:div>
    <w:div w:id="1061901747">
      <w:bodyDiv w:val="1"/>
      <w:marLeft w:val="0"/>
      <w:marRight w:val="0"/>
      <w:marTop w:val="0"/>
      <w:marBottom w:val="0"/>
      <w:divBdr>
        <w:top w:val="none" w:sz="0" w:space="0" w:color="auto"/>
        <w:left w:val="none" w:sz="0" w:space="0" w:color="auto"/>
        <w:bottom w:val="none" w:sz="0" w:space="0" w:color="auto"/>
        <w:right w:val="none" w:sz="0" w:space="0" w:color="auto"/>
      </w:divBdr>
    </w:div>
    <w:div w:id="1068383885">
      <w:bodyDiv w:val="1"/>
      <w:marLeft w:val="0"/>
      <w:marRight w:val="0"/>
      <w:marTop w:val="0"/>
      <w:marBottom w:val="0"/>
      <w:divBdr>
        <w:top w:val="none" w:sz="0" w:space="0" w:color="auto"/>
        <w:left w:val="none" w:sz="0" w:space="0" w:color="auto"/>
        <w:bottom w:val="none" w:sz="0" w:space="0" w:color="auto"/>
        <w:right w:val="none" w:sz="0" w:space="0" w:color="auto"/>
      </w:divBdr>
    </w:div>
    <w:div w:id="1117872779">
      <w:bodyDiv w:val="1"/>
      <w:marLeft w:val="0"/>
      <w:marRight w:val="0"/>
      <w:marTop w:val="0"/>
      <w:marBottom w:val="0"/>
      <w:divBdr>
        <w:top w:val="none" w:sz="0" w:space="0" w:color="auto"/>
        <w:left w:val="none" w:sz="0" w:space="0" w:color="auto"/>
        <w:bottom w:val="none" w:sz="0" w:space="0" w:color="auto"/>
        <w:right w:val="none" w:sz="0" w:space="0" w:color="auto"/>
      </w:divBdr>
    </w:div>
    <w:div w:id="1121877511">
      <w:bodyDiv w:val="1"/>
      <w:marLeft w:val="0"/>
      <w:marRight w:val="0"/>
      <w:marTop w:val="0"/>
      <w:marBottom w:val="0"/>
      <w:divBdr>
        <w:top w:val="none" w:sz="0" w:space="0" w:color="auto"/>
        <w:left w:val="none" w:sz="0" w:space="0" w:color="auto"/>
        <w:bottom w:val="none" w:sz="0" w:space="0" w:color="auto"/>
        <w:right w:val="none" w:sz="0" w:space="0" w:color="auto"/>
      </w:divBdr>
    </w:div>
    <w:div w:id="1124889335">
      <w:bodyDiv w:val="1"/>
      <w:marLeft w:val="0"/>
      <w:marRight w:val="0"/>
      <w:marTop w:val="0"/>
      <w:marBottom w:val="0"/>
      <w:divBdr>
        <w:top w:val="none" w:sz="0" w:space="0" w:color="auto"/>
        <w:left w:val="none" w:sz="0" w:space="0" w:color="auto"/>
        <w:bottom w:val="none" w:sz="0" w:space="0" w:color="auto"/>
        <w:right w:val="none" w:sz="0" w:space="0" w:color="auto"/>
      </w:divBdr>
    </w:div>
    <w:div w:id="1140147337">
      <w:bodyDiv w:val="1"/>
      <w:marLeft w:val="0"/>
      <w:marRight w:val="0"/>
      <w:marTop w:val="0"/>
      <w:marBottom w:val="0"/>
      <w:divBdr>
        <w:top w:val="none" w:sz="0" w:space="0" w:color="auto"/>
        <w:left w:val="none" w:sz="0" w:space="0" w:color="auto"/>
        <w:bottom w:val="none" w:sz="0" w:space="0" w:color="auto"/>
        <w:right w:val="none" w:sz="0" w:space="0" w:color="auto"/>
      </w:divBdr>
    </w:div>
    <w:div w:id="1190607479">
      <w:bodyDiv w:val="1"/>
      <w:marLeft w:val="0"/>
      <w:marRight w:val="0"/>
      <w:marTop w:val="0"/>
      <w:marBottom w:val="0"/>
      <w:divBdr>
        <w:top w:val="none" w:sz="0" w:space="0" w:color="auto"/>
        <w:left w:val="none" w:sz="0" w:space="0" w:color="auto"/>
        <w:bottom w:val="none" w:sz="0" w:space="0" w:color="auto"/>
        <w:right w:val="none" w:sz="0" w:space="0" w:color="auto"/>
      </w:divBdr>
    </w:div>
    <w:div w:id="1201285317">
      <w:bodyDiv w:val="1"/>
      <w:marLeft w:val="0"/>
      <w:marRight w:val="0"/>
      <w:marTop w:val="0"/>
      <w:marBottom w:val="0"/>
      <w:divBdr>
        <w:top w:val="none" w:sz="0" w:space="0" w:color="auto"/>
        <w:left w:val="none" w:sz="0" w:space="0" w:color="auto"/>
        <w:bottom w:val="none" w:sz="0" w:space="0" w:color="auto"/>
        <w:right w:val="none" w:sz="0" w:space="0" w:color="auto"/>
      </w:divBdr>
    </w:div>
    <w:div w:id="1241450578">
      <w:bodyDiv w:val="1"/>
      <w:marLeft w:val="0"/>
      <w:marRight w:val="0"/>
      <w:marTop w:val="0"/>
      <w:marBottom w:val="0"/>
      <w:divBdr>
        <w:top w:val="none" w:sz="0" w:space="0" w:color="auto"/>
        <w:left w:val="none" w:sz="0" w:space="0" w:color="auto"/>
        <w:bottom w:val="none" w:sz="0" w:space="0" w:color="auto"/>
        <w:right w:val="none" w:sz="0" w:space="0" w:color="auto"/>
      </w:divBdr>
    </w:div>
    <w:div w:id="1266304035">
      <w:bodyDiv w:val="1"/>
      <w:marLeft w:val="0"/>
      <w:marRight w:val="0"/>
      <w:marTop w:val="0"/>
      <w:marBottom w:val="0"/>
      <w:divBdr>
        <w:top w:val="none" w:sz="0" w:space="0" w:color="auto"/>
        <w:left w:val="none" w:sz="0" w:space="0" w:color="auto"/>
        <w:bottom w:val="none" w:sz="0" w:space="0" w:color="auto"/>
        <w:right w:val="none" w:sz="0" w:space="0" w:color="auto"/>
      </w:divBdr>
    </w:div>
    <w:div w:id="1278366643">
      <w:bodyDiv w:val="1"/>
      <w:marLeft w:val="0"/>
      <w:marRight w:val="0"/>
      <w:marTop w:val="0"/>
      <w:marBottom w:val="0"/>
      <w:divBdr>
        <w:top w:val="none" w:sz="0" w:space="0" w:color="auto"/>
        <w:left w:val="none" w:sz="0" w:space="0" w:color="auto"/>
        <w:bottom w:val="none" w:sz="0" w:space="0" w:color="auto"/>
        <w:right w:val="none" w:sz="0" w:space="0" w:color="auto"/>
      </w:divBdr>
    </w:div>
    <w:div w:id="1283684322">
      <w:bodyDiv w:val="1"/>
      <w:marLeft w:val="0"/>
      <w:marRight w:val="0"/>
      <w:marTop w:val="0"/>
      <w:marBottom w:val="0"/>
      <w:divBdr>
        <w:top w:val="none" w:sz="0" w:space="0" w:color="auto"/>
        <w:left w:val="none" w:sz="0" w:space="0" w:color="auto"/>
        <w:bottom w:val="none" w:sz="0" w:space="0" w:color="auto"/>
        <w:right w:val="none" w:sz="0" w:space="0" w:color="auto"/>
      </w:divBdr>
    </w:div>
    <w:div w:id="1288665461">
      <w:bodyDiv w:val="1"/>
      <w:marLeft w:val="0"/>
      <w:marRight w:val="0"/>
      <w:marTop w:val="0"/>
      <w:marBottom w:val="0"/>
      <w:divBdr>
        <w:top w:val="none" w:sz="0" w:space="0" w:color="auto"/>
        <w:left w:val="none" w:sz="0" w:space="0" w:color="auto"/>
        <w:bottom w:val="none" w:sz="0" w:space="0" w:color="auto"/>
        <w:right w:val="none" w:sz="0" w:space="0" w:color="auto"/>
      </w:divBdr>
    </w:div>
    <w:div w:id="1291400974">
      <w:bodyDiv w:val="1"/>
      <w:marLeft w:val="0"/>
      <w:marRight w:val="0"/>
      <w:marTop w:val="0"/>
      <w:marBottom w:val="0"/>
      <w:divBdr>
        <w:top w:val="none" w:sz="0" w:space="0" w:color="auto"/>
        <w:left w:val="none" w:sz="0" w:space="0" w:color="auto"/>
        <w:bottom w:val="none" w:sz="0" w:space="0" w:color="auto"/>
        <w:right w:val="none" w:sz="0" w:space="0" w:color="auto"/>
      </w:divBdr>
    </w:div>
    <w:div w:id="1294943722">
      <w:bodyDiv w:val="1"/>
      <w:marLeft w:val="0"/>
      <w:marRight w:val="0"/>
      <w:marTop w:val="0"/>
      <w:marBottom w:val="0"/>
      <w:divBdr>
        <w:top w:val="none" w:sz="0" w:space="0" w:color="auto"/>
        <w:left w:val="none" w:sz="0" w:space="0" w:color="auto"/>
        <w:bottom w:val="none" w:sz="0" w:space="0" w:color="auto"/>
        <w:right w:val="none" w:sz="0" w:space="0" w:color="auto"/>
      </w:divBdr>
    </w:div>
    <w:div w:id="1340546997">
      <w:bodyDiv w:val="1"/>
      <w:marLeft w:val="0"/>
      <w:marRight w:val="0"/>
      <w:marTop w:val="0"/>
      <w:marBottom w:val="0"/>
      <w:divBdr>
        <w:top w:val="none" w:sz="0" w:space="0" w:color="auto"/>
        <w:left w:val="none" w:sz="0" w:space="0" w:color="auto"/>
        <w:bottom w:val="none" w:sz="0" w:space="0" w:color="auto"/>
        <w:right w:val="none" w:sz="0" w:space="0" w:color="auto"/>
      </w:divBdr>
    </w:div>
    <w:div w:id="1350449931">
      <w:bodyDiv w:val="1"/>
      <w:marLeft w:val="0"/>
      <w:marRight w:val="0"/>
      <w:marTop w:val="0"/>
      <w:marBottom w:val="0"/>
      <w:divBdr>
        <w:top w:val="none" w:sz="0" w:space="0" w:color="auto"/>
        <w:left w:val="none" w:sz="0" w:space="0" w:color="auto"/>
        <w:bottom w:val="none" w:sz="0" w:space="0" w:color="auto"/>
        <w:right w:val="none" w:sz="0" w:space="0" w:color="auto"/>
      </w:divBdr>
    </w:div>
    <w:div w:id="1364211880">
      <w:bodyDiv w:val="1"/>
      <w:marLeft w:val="0"/>
      <w:marRight w:val="0"/>
      <w:marTop w:val="0"/>
      <w:marBottom w:val="0"/>
      <w:divBdr>
        <w:top w:val="none" w:sz="0" w:space="0" w:color="auto"/>
        <w:left w:val="none" w:sz="0" w:space="0" w:color="auto"/>
        <w:bottom w:val="none" w:sz="0" w:space="0" w:color="auto"/>
        <w:right w:val="none" w:sz="0" w:space="0" w:color="auto"/>
      </w:divBdr>
    </w:div>
    <w:div w:id="1382903650">
      <w:bodyDiv w:val="1"/>
      <w:marLeft w:val="0"/>
      <w:marRight w:val="0"/>
      <w:marTop w:val="0"/>
      <w:marBottom w:val="0"/>
      <w:divBdr>
        <w:top w:val="none" w:sz="0" w:space="0" w:color="auto"/>
        <w:left w:val="none" w:sz="0" w:space="0" w:color="auto"/>
        <w:bottom w:val="none" w:sz="0" w:space="0" w:color="auto"/>
        <w:right w:val="none" w:sz="0" w:space="0" w:color="auto"/>
      </w:divBdr>
    </w:div>
    <w:div w:id="1410880617">
      <w:bodyDiv w:val="1"/>
      <w:marLeft w:val="0"/>
      <w:marRight w:val="0"/>
      <w:marTop w:val="0"/>
      <w:marBottom w:val="0"/>
      <w:divBdr>
        <w:top w:val="none" w:sz="0" w:space="0" w:color="auto"/>
        <w:left w:val="none" w:sz="0" w:space="0" w:color="auto"/>
        <w:bottom w:val="none" w:sz="0" w:space="0" w:color="auto"/>
        <w:right w:val="none" w:sz="0" w:space="0" w:color="auto"/>
      </w:divBdr>
      <w:divsChild>
        <w:div w:id="1694963746">
          <w:marLeft w:val="0"/>
          <w:marRight w:val="0"/>
          <w:marTop w:val="0"/>
          <w:marBottom w:val="0"/>
          <w:divBdr>
            <w:top w:val="none" w:sz="0" w:space="0" w:color="auto"/>
            <w:left w:val="none" w:sz="0" w:space="0" w:color="auto"/>
            <w:bottom w:val="none" w:sz="0" w:space="0" w:color="auto"/>
            <w:right w:val="none" w:sz="0" w:space="0" w:color="auto"/>
          </w:divBdr>
        </w:div>
      </w:divsChild>
    </w:div>
    <w:div w:id="1450852492">
      <w:bodyDiv w:val="1"/>
      <w:marLeft w:val="0"/>
      <w:marRight w:val="0"/>
      <w:marTop w:val="0"/>
      <w:marBottom w:val="0"/>
      <w:divBdr>
        <w:top w:val="none" w:sz="0" w:space="0" w:color="auto"/>
        <w:left w:val="none" w:sz="0" w:space="0" w:color="auto"/>
        <w:bottom w:val="none" w:sz="0" w:space="0" w:color="auto"/>
        <w:right w:val="none" w:sz="0" w:space="0" w:color="auto"/>
      </w:divBdr>
    </w:div>
    <w:div w:id="1457941530">
      <w:bodyDiv w:val="1"/>
      <w:marLeft w:val="0"/>
      <w:marRight w:val="0"/>
      <w:marTop w:val="0"/>
      <w:marBottom w:val="0"/>
      <w:divBdr>
        <w:top w:val="none" w:sz="0" w:space="0" w:color="auto"/>
        <w:left w:val="none" w:sz="0" w:space="0" w:color="auto"/>
        <w:bottom w:val="none" w:sz="0" w:space="0" w:color="auto"/>
        <w:right w:val="none" w:sz="0" w:space="0" w:color="auto"/>
      </w:divBdr>
    </w:div>
    <w:div w:id="1458259559">
      <w:bodyDiv w:val="1"/>
      <w:marLeft w:val="0"/>
      <w:marRight w:val="0"/>
      <w:marTop w:val="0"/>
      <w:marBottom w:val="0"/>
      <w:divBdr>
        <w:top w:val="none" w:sz="0" w:space="0" w:color="auto"/>
        <w:left w:val="none" w:sz="0" w:space="0" w:color="auto"/>
        <w:bottom w:val="none" w:sz="0" w:space="0" w:color="auto"/>
        <w:right w:val="none" w:sz="0" w:space="0" w:color="auto"/>
      </w:divBdr>
    </w:div>
    <w:div w:id="1460300804">
      <w:bodyDiv w:val="1"/>
      <w:marLeft w:val="0"/>
      <w:marRight w:val="0"/>
      <w:marTop w:val="0"/>
      <w:marBottom w:val="0"/>
      <w:divBdr>
        <w:top w:val="none" w:sz="0" w:space="0" w:color="auto"/>
        <w:left w:val="none" w:sz="0" w:space="0" w:color="auto"/>
        <w:bottom w:val="none" w:sz="0" w:space="0" w:color="auto"/>
        <w:right w:val="none" w:sz="0" w:space="0" w:color="auto"/>
      </w:divBdr>
    </w:div>
    <w:div w:id="1465272581">
      <w:bodyDiv w:val="1"/>
      <w:marLeft w:val="0"/>
      <w:marRight w:val="0"/>
      <w:marTop w:val="0"/>
      <w:marBottom w:val="0"/>
      <w:divBdr>
        <w:top w:val="none" w:sz="0" w:space="0" w:color="auto"/>
        <w:left w:val="none" w:sz="0" w:space="0" w:color="auto"/>
        <w:bottom w:val="none" w:sz="0" w:space="0" w:color="auto"/>
        <w:right w:val="none" w:sz="0" w:space="0" w:color="auto"/>
      </w:divBdr>
    </w:div>
    <w:div w:id="1501772038">
      <w:bodyDiv w:val="1"/>
      <w:marLeft w:val="0"/>
      <w:marRight w:val="0"/>
      <w:marTop w:val="0"/>
      <w:marBottom w:val="0"/>
      <w:divBdr>
        <w:top w:val="none" w:sz="0" w:space="0" w:color="auto"/>
        <w:left w:val="none" w:sz="0" w:space="0" w:color="auto"/>
        <w:bottom w:val="none" w:sz="0" w:space="0" w:color="auto"/>
        <w:right w:val="none" w:sz="0" w:space="0" w:color="auto"/>
      </w:divBdr>
    </w:div>
    <w:div w:id="1519083034">
      <w:bodyDiv w:val="1"/>
      <w:marLeft w:val="0"/>
      <w:marRight w:val="0"/>
      <w:marTop w:val="0"/>
      <w:marBottom w:val="0"/>
      <w:divBdr>
        <w:top w:val="none" w:sz="0" w:space="0" w:color="auto"/>
        <w:left w:val="none" w:sz="0" w:space="0" w:color="auto"/>
        <w:bottom w:val="none" w:sz="0" w:space="0" w:color="auto"/>
        <w:right w:val="none" w:sz="0" w:space="0" w:color="auto"/>
      </w:divBdr>
    </w:div>
    <w:div w:id="1541093767">
      <w:bodyDiv w:val="1"/>
      <w:marLeft w:val="0"/>
      <w:marRight w:val="0"/>
      <w:marTop w:val="0"/>
      <w:marBottom w:val="0"/>
      <w:divBdr>
        <w:top w:val="none" w:sz="0" w:space="0" w:color="auto"/>
        <w:left w:val="none" w:sz="0" w:space="0" w:color="auto"/>
        <w:bottom w:val="none" w:sz="0" w:space="0" w:color="auto"/>
        <w:right w:val="none" w:sz="0" w:space="0" w:color="auto"/>
      </w:divBdr>
    </w:div>
    <w:div w:id="1579900738">
      <w:bodyDiv w:val="1"/>
      <w:marLeft w:val="0"/>
      <w:marRight w:val="0"/>
      <w:marTop w:val="0"/>
      <w:marBottom w:val="0"/>
      <w:divBdr>
        <w:top w:val="none" w:sz="0" w:space="0" w:color="auto"/>
        <w:left w:val="none" w:sz="0" w:space="0" w:color="auto"/>
        <w:bottom w:val="none" w:sz="0" w:space="0" w:color="auto"/>
        <w:right w:val="none" w:sz="0" w:space="0" w:color="auto"/>
      </w:divBdr>
    </w:div>
    <w:div w:id="1584488737">
      <w:bodyDiv w:val="1"/>
      <w:marLeft w:val="0"/>
      <w:marRight w:val="0"/>
      <w:marTop w:val="0"/>
      <w:marBottom w:val="0"/>
      <w:divBdr>
        <w:top w:val="none" w:sz="0" w:space="0" w:color="auto"/>
        <w:left w:val="none" w:sz="0" w:space="0" w:color="auto"/>
        <w:bottom w:val="none" w:sz="0" w:space="0" w:color="auto"/>
        <w:right w:val="none" w:sz="0" w:space="0" w:color="auto"/>
      </w:divBdr>
    </w:div>
    <w:div w:id="1617981051">
      <w:bodyDiv w:val="1"/>
      <w:marLeft w:val="0"/>
      <w:marRight w:val="0"/>
      <w:marTop w:val="0"/>
      <w:marBottom w:val="0"/>
      <w:divBdr>
        <w:top w:val="none" w:sz="0" w:space="0" w:color="auto"/>
        <w:left w:val="none" w:sz="0" w:space="0" w:color="auto"/>
        <w:bottom w:val="none" w:sz="0" w:space="0" w:color="auto"/>
        <w:right w:val="none" w:sz="0" w:space="0" w:color="auto"/>
      </w:divBdr>
    </w:div>
    <w:div w:id="1655833767">
      <w:bodyDiv w:val="1"/>
      <w:marLeft w:val="0"/>
      <w:marRight w:val="0"/>
      <w:marTop w:val="0"/>
      <w:marBottom w:val="0"/>
      <w:divBdr>
        <w:top w:val="none" w:sz="0" w:space="0" w:color="auto"/>
        <w:left w:val="none" w:sz="0" w:space="0" w:color="auto"/>
        <w:bottom w:val="none" w:sz="0" w:space="0" w:color="auto"/>
        <w:right w:val="none" w:sz="0" w:space="0" w:color="auto"/>
      </w:divBdr>
    </w:div>
    <w:div w:id="1689213102">
      <w:bodyDiv w:val="1"/>
      <w:marLeft w:val="0"/>
      <w:marRight w:val="0"/>
      <w:marTop w:val="0"/>
      <w:marBottom w:val="0"/>
      <w:divBdr>
        <w:top w:val="none" w:sz="0" w:space="0" w:color="auto"/>
        <w:left w:val="none" w:sz="0" w:space="0" w:color="auto"/>
        <w:bottom w:val="none" w:sz="0" w:space="0" w:color="auto"/>
        <w:right w:val="none" w:sz="0" w:space="0" w:color="auto"/>
      </w:divBdr>
    </w:div>
    <w:div w:id="1725375754">
      <w:bodyDiv w:val="1"/>
      <w:marLeft w:val="0"/>
      <w:marRight w:val="0"/>
      <w:marTop w:val="0"/>
      <w:marBottom w:val="0"/>
      <w:divBdr>
        <w:top w:val="none" w:sz="0" w:space="0" w:color="auto"/>
        <w:left w:val="none" w:sz="0" w:space="0" w:color="auto"/>
        <w:bottom w:val="none" w:sz="0" w:space="0" w:color="auto"/>
        <w:right w:val="none" w:sz="0" w:space="0" w:color="auto"/>
      </w:divBdr>
    </w:div>
    <w:div w:id="1743943281">
      <w:bodyDiv w:val="1"/>
      <w:marLeft w:val="0"/>
      <w:marRight w:val="0"/>
      <w:marTop w:val="0"/>
      <w:marBottom w:val="0"/>
      <w:divBdr>
        <w:top w:val="none" w:sz="0" w:space="0" w:color="auto"/>
        <w:left w:val="none" w:sz="0" w:space="0" w:color="auto"/>
        <w:bottom w:val="none" w:sz="0" w:space="0" w:color="auto"/>
        <w:right w:val="none" w:sz="0" w:space="0" w:color="auto"/>
      </w:divBdr>
    </w:div>
    <w:div w:id="1780679828">
      <w:bodyDiv w:val="1"/>
      <w:marLeft w:val="0"/>
      <w:marRight w:val="0"/>
      <w:marTop w:val="0"/>
      <w:marBottom w:val="0"/>
      <w:divBdr>
        <w:top w:val="none" w:sz="0" w:space="0" w:color="auto"/>
        <w:left w:val="none" w:sz="0" w:space="0" w:color="auto"/>
        <w:bottom w:val="none" w:sz="0" w:space="0" w:color="auto"/>
        <w:right w:val="none" w:sz="0" w:space="0" w:color="auto"/>
      </w:divBdr>
    </w:div>
    <w:div w:id="1783646624">
      <w:bodyDiv w:val="1"/>
      <w:marLeft w:val="0"/>
      <w:marRight w:val="0"/>
      <w:marTop w:val="0"/>
      <w:marBottom w:val="0"/>
      <w:divBdr>
        <w:top w:val="none" w:sz="0" w:space="0" w:color="auto"/>
        <w:left w:val="none" w:sz="0" w:space="0" w:color="auto"/>
        <w:bottom w:val="none" w:sz="0" w:space="0" w:color="auto"/>
        <w:right w:val="none" w:sz="0" w:space="0" w:color="auto"/>
      </w:divBdr>
    </w:div>
    <w:div w:id="1784374143">
      <w:bodyDiv w:val="1"/>
      <w:marLeft w:val="0"/>
      <w:marRight w:val="0"/>
      <w:marTop w:val="0"/>
      <w:marBottom w:val="0"/>
      <w:divBdr>
        <w:top w:val="none" w:sz="0" w:space="0" w:color="auto"/>
        <w:left w:val="none" w:sz="0" w:space="0" w:color="auto"/>
        <w:bottom w:val="none" w:sz="0" w:space="0" w:color="auto"/>
        <w:right w:val="none" w:sz="0" w:space="0" w:color="auto"/>
      </w:divBdr>
    </w:div>
    <w:div w:id="1799488461">
      <w:bodyDiv w:val="1"/>
      <w:marLeft w:val="0"/>
      <w:marRight w:val="0"/>
      <w:marTop w:val="0"/>
      <w:marBottom w:val="0"/>
      <w:divBdr>
        <w:top w:val="none" w:sz="0" w:space="0" w:color="auto"/>
        <w:left w:val="none" w:sz="0" w:space="0" w:color="auto"/>
        <w:bottom w:val="none" w:sz="0" w:space="0" w:color="auto"/>
        <w:right w:val="none" w:sz="0" w:space="0" w:color="auto"/>
      </w:divBdr>
    </w:div>
    <w:div w:id="1807772207">
      <w:bodyDiv w:val="1"/>
      <w:marLeft w:val="0"/>
      <w:marRight w:val="0"/>
      <w:marTop w:val="0"/>
      <w:marBottom w:val="0"/>
      <w:divBdr>
        <w:top w:val="none" w:sz="0" w:space="0" w:color="auto"/>
        <w:left w:val="none" w:sz="0" w:space="0" w:color="auto"/>
        <w:bottom w:val="none" w:sz="0" w:space="0" w:color="auto"/>
        <w:right w:val="none" w:sz="0" w:space="0" w:color="auto"/>
      </w:divBdr>
    </w:div>
    <w:div w:id="1843398686">
      <w:bodyDiv w:val="1"/>
      <w:marLeft w:val="0"/>
      <w:marRight w:val="0"/>
      <w:marTop w:val="0"/>
      <w:marBottom w:val="0"/>
      <w:divBdr>
        <w:top w:val="none" w:sz="0" w:space="0" w:color="auto"/>
        <w:left w:val="none" w:sz="0" w:space="0" w:color="auto"/>
        <w:bottom w:val="none" w:sz="0" w:space="0" w:color="auto"/>
        <w:right w:val="none" w:sz="0" w:space="0" w:color="auto"/>
      </w:divBdr>
    </w:div>
    <w:div w:id="1848519015">
      <w:bodyDiv w:val="1"/>
      <w:marLeft w:val="0"/>
      <w:marRight w:val="0"/>
      <w:marTop w:val="0"/>
      <w:marBottom w:val="0"/>
      <w:divBdr>
        <w:top w:val="none" w:sz="0" w:space="0" w:color="auto"/>
        <w:left w:val="none" w:sz="0" w:space="0" w:color="auto"/>
        <w:bottom w:val="none" w:sz="0" w:space="0" w:color="auto"/>
        <w:right w:val="none" w:sz="0" w:space="0" w:color="auto"/>
      </w:divBdr>
    </w:div>
    <w:div w:id="1874027207">
      <w:bodyDiv w:val="1"/>
      <w:marLeft w:val="0"/>
      <w:marRight w:val="0"/>
      <w:marTop w:val="0"/>
      <w:marBottom w:val="0"/>
      <w:divBdr>
        <w:top w:val="none" w:sz="0" w:space="0" w:color="auto"/>
        <w:left w:val="none" w:sz="0" w:space="0" w:color="auto"/>
        <w:bottom w:val="none" w:sz="0" w:space="0" w:color="auto"/>
        <w:right w:val="none" w:sz="0" w:space="0" w:color="auto"/>
      </w:divBdr>
    </w:div>
    <w:div w:id="1894266926">
      <w:bodyDiv w:val="1"/>
      <w:marLeft w:val="0"/>
      <w:marRight w:val="0"/>
      <w:marTop w:val="0"/>
      <w:marBottom w:val="0"/>
      <w:divBdr>
        <w:top w:val="none" w:sz="0" w:space="0" w:color="auto"/>
        <w:left w:val="none" w:sz="0" w:space="0" w:color="auto"/>
        <w:bottom w:val="none" w:sz="0" w:space="0" w:color="auto"/>
        <w:right w:val="none" w:sz="0" w:space="0" w:color="auto"/>
      </w:divBdr>
    </w:div>
    <w:div w:id="1898584594">
      <w:bodyDiv w:val="1"/>
      <w:marLeft w:val="0"/>
      <w:marRight w:val="0"/>
      <w:marTop w:val="0"/>
      <w:marBottom w:val="0"/>
      <w:divBdr>
        <w:top w:val="none" w:sz="0" w:space="0" w:color="auto"/>
        <w:left w:val="none" w:sz="0" w:space="0" w:color="auto"/>
        <w:bottom w:val="none" w:sz="0" w:space="0" w:color="auto"/>
        <w:right w:val="none" w:sz="0" w:space="0" w:color="auto"/>
      </w:divBdr>
    </w:div>
    <w:div w:id="1938520687">
      <w:bodyDiv w:val="1"/>
      <w:marLeft w:val="0"/>
      <w:marRight w:val="0"/>
      <w:marTop w:val="0"/>
      <w:marBottom w:val="0"/>
      <w:divBdr>
        <w:top w:val="none" w:sz="0" w:space="0" w:color="auto"/>
        <w:left w:val="none" w:sz="0" w:space="0" w:color="auto"/>
        <w:bottom w:val="none" w:sz="0" w:space="0" w:color="auto"/>
        <w:right w:val="none" w:sz="0" w:space="0" w:color="auto"/>
      </w:divBdr>
    </w:div>
    <w:div w:id="1955667500">
      <w:bodyDiv w:val="1"/>
      <w:marLeft w:val="0"/>
      <w:marRight w:val="0"/>
      <w:marTop w:val="0"/>
      <w:marBottom w:val="0"/>
      <w:divBdr>
        <w:top w:val="none" w:sz="0" w:space="0" w:color="auto"/>
        <w:left w:val="none" w:sz="0" w:space="0" w:color="auto"/>
        <w:bottom w:val="none" w:sz="0" w:space="0" w:color="auto"/>
        <w:right w:val="none" w:sz="0" w:space="0" w:color="auto"/>
      </w:divBdr>
    </w:div>
    <w:div w:id="1971859254">
      <w:bodyDiv w:val="1"/>
      <w:marLeft w:val="0"/>
      <w:marRight w:val="0"/>
      <w:marTop w:val="0"/>
      <w:marBottom w:val="0"/>
      <w:divBdr>
        <w:top w:val="none" w:sz="0" w:space="0" w:color="auto"/>
        <w:left w:val="none" w:sz="0" w:space="0" w:color="auto"/>
        <w:bottom w:val="none" w:sz="0" w:space="0" w:color="auto"/>
        <w:right w:val="none" w:sz="0" w:space="0" w:color="auto"/>
      </w:divBdr>
    </w:div>
    <w:div w:id="1985499540">
      <w:bodyDiv w:val="1"/>
      <w:marLeft w:val="0"/>
      <w:marRight w:val="0"/>
      <w:marTop w:val="0"/>
      <w:marBottom w:val="0"/>
      <w:divBdr>
        <w:top w:val="none" w:sz="0" w:space="0" w:color="auto"/>
        <w:left w:val="none" w:sz="0" w:space="0" w:color="auto"/>
        <w:bottom w:val="none" w:sz="0" w:space="0" w:color="auto"/>
        <w:right w:val="none" w:sz="0" w:space="0" w:color="auto"/>
      </w:divBdr>
    </w:div>
    <w:div w:id="2005234083">
      <w:bodyDiv w:val="1"/>
      <w:marLeft w:val="0"/>
      <w:marRight w:val="0"/>
      <w:marTop w:val="0"/>
      <w:marBottom w:val="0"/>
      <w:divBdr>
        <w:top w:val="none" w:sz="0" w:space="0" w:color="auto"/>
        <w:left w:val="none" w:sz="0" w:space="0" w:color="auto"/>
        <w:bottom w:val="none" w:sz="0" w:space="0" w:color="auto"/>
        <w:right w:val="none" w:sz="0" w:space="0" w:color="auto"/>
      </w:divBdr>
    </w:div>
    <w:div w:id="2019186234">
      <w:bodyDiv w:val="1"/>
      <w:marLeft w:val="0"/>
      <w:marRight w:val="0"/>
      <w:marTop w:val="0"/>
      <w:marBottom w:val="0"/>
      <w:divBdr>
        <w:top w:val="none" w:sz="0" w:space="0" w:color="auto"/>
        <w:left w:val="none" w:sz="0" w:space="0" w:color="auto"/>
        <w:bottom w:val="none" w:sz="0" w:space="0" w:color="auto"/>
        <w:right w:val="none" w:sz="0" w:space="0" w:color="auto"/>
      </w:divBdr>
    </w:div>
    <w:div w:id="2116630829">
      <w:bodyDiv w:val="1"/>
      <w:marLeft w:val="0"/>
      <w:marRight w:val="0"/>
      <w:marTop w:val="0"/>
      <w:marBottom w:val="0"/>
      <w:divBdr>
        <w:top w:val="none" w:sz="0" w:space="0" w:color="auto"/>
        <w:left w:val="none" w:sz="0" w:space="0" w:color="auto"/>
        <w:bottom w:val="none" w:sz="0" w:space="0" w:color="auto"/>
        <w:right w:val="none" w:sz="0" w:space="0" w:color="auto"/>
      </w:divBdr>
    </w:div>
    <w:div w:id="211762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2009781\Desktop\Materia&#322;y%20Negocjacyjne%20wz&#243;r.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CFAD5ED05C544FA7F48EA6D2646BC9" ma:contentTypeVersion="7" ma:contentTypeDescription="Utwórz nowy dokument." ma:contentTypeScope="" ma:versionID="4c31aba9a4a492bee5e4b85263654068">
  <xsd:schema xmlns:xsd="http://www.w3.org/2001/XMLSchema" xmlns:xs="http://www.w3.org/2001/XMLSchema" xmlns:p="http://schemas.microsoft.com/office/2006/metadata/properties" xmlns:ns1="b6f51da7-4c65-4952-99f4-9b7d1366efbc" xmlns:ns3="363ea7a6-7aff-43e5-9ff2-0016d2301c29" targetNamespace="http://schemas.microsoft.com/office/2006/metadata/properties" ma:root="true" ma:fieldsID="bf48bfc97b06718a9881e2a1be28e3ee" ns1:_="" ns3:_="">
    <xsd:import namespace="b6f51da7-4c65-4952-99f4-9b7d1366efbc"/>
    <xsd:import namespace="363ea7a6-7aff-43e5-9ff2-0016d2301c29"/>
    <xsd:element name="properties">
      <xsd:complexType>
        <xsd:sequence>
          <xsd:element name="documentManagement">
            <xsd:complexType>
              <xsd:all>
                <xsd:element ref="ns1:Sp_x00f3__x0142_ka" minOccurs="0"/>
                <xsd:element ref="ns1:Koordynator" minOccurs="0"/>
                <xsd:element ref="ns1:Data_x0020_zawarcia" minOccurs="0"/>
                <xsd:element ref="ns1:Obowi_x0105_zuje_x0020_od" minOccurs="0"/>
                <xsd:element ref="ns1:Obowi_x0105_zuje_x0020_do"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f51da7-4c65-4952-99f4-9b7d1366efbc" elementFormDefault="qualified">
    <xsd:import namespace="http://schemas.microsoft.com/office/2006/documentManagement/types"/>
    <xsd:import namespace="http://schemas.microsoft.com/office/infopath/2007/PartnerControls"/>
    <xsd:element name="Sp_x00f3__x0142_ka" ma:index="0" nillable="true" ma:displayName="Spółka" ma:internalName="Sp_x00f3__x0142_ka">
      <xsd:simpleType>
        <xsd:restriction base="dms:Text">
          <xsd:maxLength value="255"/>
        </xsd:restriction>
      </xsd:simpleType>
    </xsd:element>
    <xsd:element name="Koordynator" ma:index="1" nillable="true" ma:displayName="Koordynator" ma:internalName="Koordynator">
      <xsd:simpleType>
        <xsd:restriction base="dms:Text">
          <xsd:maxLength value="255"/>
        </xsd:restriction>
      </xsd:simpleType>
    </xsd:element>
    <xsd:element name="Data_x0020_zawarcia" ma:index="2" nillable="true" ma:displayName="Data zawarcia" ma:format="DateOnly" ma:internalName="Data_x0020_zawarcia">
      <xsd:simpleType>
        <xsd:restriction base="dms:DateTime"/>
      </xsd:simpleType>
    </xsd:element>
    <xsd:element name="Obowi_x0105_zuje_x0020_od" ma:index="3" nillable="true" ma:displayName="Obowiązuje od" ma:format="DateOnly" ma:internalName="Obowi_x0105_zuje_x0020_od">
      <xsd:simpleType>
        <xsd:restriction base="dms:DateTime"/>
      </xsd:simpleType>
    </xsd:element>
    <xsd:element name="Obowi_x0105_zuje_x0020_do" ma:index="4" nillable="true" ma:displayName="Obowiązuje do" ma:format="DateOnly" ma:internalName="Obowi_x0105_zuje_x0020_do">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63ea7a6-7aff-43e5-9ff2-0016d2301c29"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 zawartości"/>
        <xsd:element ref="dc:title" minOccurs="0" maxOccurs="1" ma:index="5"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oordynator xmlns="b6f51da7-4c65-4952-99f4-9b7d1366efbc" xsi:nil="true"/>
    <Sp_x00f3__x0142_ka xmlns="b6f51da7-4c65-4952-99f4-9b7d1366efbc" xsi:nil="true"/>
    <Obowi_x0105_zuje_x0020_od xmlns="b6f51da7-4c65-4952-99f4-9b7d1366efbc" xsi:nil="true"/>
    <Data_x0020_zawarcia xmlns="b6f51da7-4c65-4952-99f4-9b7d1366efbc" xsi:nil="true"/>
    <Obowi_x0105_zuje_x0020_do xmlns="b6f51da7-4c65-4952-99f4-9b7d1366efb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9721CA-C7C4-4C35-8D5B-D0052BB1F5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f51da7-4c65-4952-99f4-9b7d1366efbc"/>
    <ds:schemaRef ds:uri="363ea7a6-7aff-43e5-9ff2-0016d2301c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142D55-C430-4034-B668-1E8FADC357EF}">
  <ds:schemaRefs>
    <ds:schemaRef ds:uri="http://schemas.microsoft.com/office/2006/metadata/properties"/>
    <ds:schemaRef ds:uri="http://schemas.microsoft.com/office/infopath/2007/PartnerControls"/>
    <ds:schemaRef ds:uri="b6f51da7-4c65-4952-99f4-9b7d1366efbc"/>
  </ds:schemaRefs>
</ds:datastoreItem>
</file>

<file path=customXml/itemProps3.xml><?xml version="1.0" encoding="utf-8"?>
<ds:datastoreItem xmlns:ds="http://schemas.openxmlformats.org/officeDocument/2006/customXml" ds:itemID="{2D7207DE-7376-494F-80AC-EB538CCEDC0B}">
  <ds:schemaRefs>
    <ds:schemaRef ds:uri="http://schemas.openxmlformats.org/officeDocument/2006/bibliography"/>
  </ds:schemaRefs>
</ds:datastoreItem>
</file>

<file path=customXml/itemProps4.xml><?xml version="1.0" encoding="utf-8"?>
<ds:datastoreItem xmlns:ds="http://schemas.openxmlformats.org/officeDocument/2006/customXml" ds:itemID="{F7AFB9C1-799E-4251-99AF-777914CE3391}">
  <ds:schemaRefs>
    <ds:schemaRef ds:uri="http://schemas.openxmlformats.org/officeDocument/2006/bibliography"/>
  </ds:schemaRefs>
</ds:datastoreItem>
</file>

<file path=customXml/itemProps5.xml><?xml version="1.0" encoding="utf-8"?>
<ds:datastoreItem xmlns:ds="http://schemas.openxmlformats.org/officeDocument/2006/customXml" ds:itemID="{DCE8208E-BFD4-4E65-851F-35FBFE8BDB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Materiały Negocjacyjne wzór</Template>
  <TotalTime>33</TotalTime>
  <Pages>2</Pages>
  <Words>301</Words>
  <Characters>2065</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BOT Górnictwo i Energetyka S.A</Company>
  <LinksUpToDate>false</LinksUpToDate>
  <CharactersWithSpaces>2362</CharactersWithSpaces>
  <SharedDoc>false</SharedDoc>
  <HLinks>
    <vt:vector size="54" baseType="variant">
      <vt:variant>
        <vt:i4>4980810</vt:i4>
      </vt:variant>
      <vt:variant>
        <vt:i4>24</vt:i4>
      </vt:variant>
      <vt:variant>
        <vt:i4>0</vt:i4>
      </vt:variant>
      <vt:variant>
        <vt:i4>5</vt:i4>
      </vt:variant>
      <vt:variant>
        <vt:lpwstr>http://www.microsoft.com/forefront/edgesecurity/isaserver/en/us/default.aspx</vt:lpwstr>
      </vt:variant>
      <vt:variant>
        <vt:lpwstr/>
      </vt:variant>
      <vt:variant>
        <vt:i4>4980810</vt:i4>
      </vt:variant>
      <vt:variant>
        <vt:i4>21</vt:i4>
      </vt:variant>
      <vt:variant>
        <vt:i4>0</vt:i4>
      </vt:variant>
      <vt:variant>
        <vt:i4>5</vt:i4>
      </vt:variant>
      <vt:variant>
        <vt:lpwstr>http://www.microsoft.com/forefront/edgesecurity/isaserver/en/us/default.aspx</vt:lpwstr>
      </vt:variant>
      <vt:variant>
        <vt:lpwstr/>
      </vt:variant>
      <vt:variant>
        <vt:i4>4980810</vt:i4>
      </vt:variant>
      <vt:variant>
        <vt:i4>18</vt:i4>
      </vt:variant>
      <vt:variant>
        <vt:i4>0</vt:i4>
      </vt:variant>
      <vt:variant>
        <vt:i4>5</vt:i4>
      </vt:variant>
      <vt:variant>
        <vt:lpwstr>http://www.microsoft.com/forefront/edgesecurity/isaserver/en/us/default.aspx</vt:lpwstr>
      </vt:variant>
      <vt:variant>
        <vt:lpwstr/>
      </vt:variant>
      <vt:variant>
        <vt:i4>4980810</vt:i4>
      </vt:variant>
      <vt:variant>
        <vt:i4>15</vt:i4>
      </vt:variant>
      <vt:variant>
        <vt:i4>0</vt:i4>
      </vt:variant>
      <vt:variant>
        <vt:i4>5</vt:i4>
      </vt:variant>
      <vt:variant>
        <vt:lpwstr>http://www.microsoft.com/forefront/edgesecurity/isaserver/en/us/default.aspx</vt:lpwstr>
      </vt:variant>
      <vt:variant>
        <vt:lpwstr/>
      </vt:variant>
      <vt:variant>
        <vt:i4>4980810</vt:i4>
      </vt:variant>
      <vt:variant>
        <vt:i4>12</vt:i4>
      </vt:variant>
      <vt:variant>
        <vt:i4>0</vt:i4>
      </vt:variant>
      <vt:variant>
        <vt:i4>5</vt:i4>
      </vt:variant>
      <vt:variant>
        <vt:lpwstr>http://www.microsoft.com/forefront/edgesecurity/isaserver/en/us/default.aspx</vt:lpwstr>
      </vt:variant>
      <vt:variant>
        <vt:lpwstr/>
      </vt:variant>
      <vt:variant>
        <vt:i4>4980810</vt:i4>
      </vt:variant>
      <vt:variant>
        <vt:i4>9</vt:i4>
      </vt:variant>
      <vt:variant>
        <vt:i4>0</vt:i4>
      </vt:variant>
      <vt:variant>
        <vt:i4>5</vt:i4>
      </vt:variant>
      <vt:variant>
        <vt:lpwstr>http://www.microsoft.com/forefront/edgesecurity/isaserver/en/us/default.aspx</vt:lpwstr>
      </vt:variant>
      <vt:variant>
        <vt:lpwstr/>
      </vt:variant>
      <vt:variant>
        <vt:i4>4980810</vt:i4>
      </vt:variant>
      <vt:variant>
        <vt:i4>6</vt:i4>
      </vt:variant>
      <vt:variant>
        <vt:i4>0</vt:i4>
      </vt:variant>
      <vt:variant>
        <vt:i4>5</vt:i4>
      </vt:variant>
      <vt:variant>
        <vt:lpwstr>http://www.microsoft.com/forefront/edgesecurity/isaserver/en/us/default.aspx</vt:lpwstr>
      </vt:variant>
      <vt:variant>
        <vt:lpwstr/>
      </vt:variant>
      <vt:variant>
        <vt:i4>4980810</vt:i4>
      </vt:variant>
      <vt:variant>
        <vt:i4>3</vt:i4>
      </vt:variant>
      <vt:variant>
        <vt:i4>0</vt:i4>
      </vt:variant>
      <vt:variant>
        <vt:i4>5</vt:i4>
      </vt:variant>
      <vt:variant>
        <vt:lpwstr>http://www.microsoft.com/forefront/edgesecurity/isaserver/en/us/default.aspx</vt:lpwstr>
      </vt:variant>
      <vt:variant>
        <vt:lpwstr/>
      </vt:variant>
      <vt:variant>
        <vt:i4>4980810</vt:i4>
      </vt:variant>
      <vt:variant>
        <vt:i4>0</vt:i4>
      </vt:variant>
      <vt:variant>
        <vt:i4>0</vt:i4>
      </vt:variant>
      <vt:variant>
        <vt:i4>5</vt:i4>
      </vt:variant>
      <vt:variant>
        <vt:lpwstr>http://www.microsoft.com/forefront/edgesecurity/isaserver/en/us/default.aspx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Gąsior Agnieszka</dc:creator>
  <cp:lastModifiedBy>Novaković Gabriela (ORL)</cp:lastModifiedBy>
  <cp:revision>11</cp:revision>
  <cp:lastPrinted>2020-12-22T13:16:00Z</cp:lastPrinted>
  <dcterms:created xsi:type="dcterms:W3CDTF">2024-08-14T07:27:00Z</dcterms:created>
  <dcterms:modified xsi:type="dcterms:W3CDTF">2025-12-02T13:28:00Z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0x01010005CFAD5ED05C544FA7F48EA6D2646BC9</vt:lpwstr>
  </property>
  <property fmtid="{D5CDD505-2E9C-101B-9397-08002B2CF9AE}" pid="3" name="_dlc_DocIdItemGuid">
    <vt:lpwstr>56646fe5-1b86-4cf0-82e7-7d713087fc6c</vt:lpwstr>
  </property>
  <property fmtid="{D5CDD505-2E9C-101B-9397-08002B2CF9AE}" pid="4" name="Klient">
    <vt:lpwstr/>
  </property>
</Properties>
</file>